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87CD4D" w14:textId="58A58AB7" w:rsidR="00112F48" w:rsidRDefault="00112F48">
      <w:pPr>
        <w:rPr>
          <w:rFonts w:cs="Arial"/>
          <w:i/>
          <w:szCs w:val="20"/>
        </w:rPr>
      </w:pPr>
    </w:p>
    <w:p w14:paraId="7BC2AEFB" w14:textId="74F650C8" w:rsidR="00003F71" w:rsidRDefault="00003F71" w:rsidP="00AA14D9">
      <w:pPr>
        <w:jc w:val="center"/>
        <w:rPr>
          <w:rFonts w:cs="Arial"/>
          <w:b/>
          <w:sz w:val="24"/>
        </w:rPr>
      </w:pPr>
    </w:p>
    <w:p w14:paraId="4B1EDCC8" w14:textId="77777777" w:rsidR="00AA14D9" w:rsidRPr="00361857" w:rsidRDefault="00AA14D9" w:rsidP="00AA1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pct20" w:color="auto" w:fill="auto"/>
        <w:jc w:val="center"/>
        <w:rPr>
          <w:rFonts w:cs="Arial"/>
          <w:b/>
        </w:rPr>
      </w:pPr>
      <w:r w:rsidRPr="00361857">
        <w:rPr>
          <w:rFonts w:cs="Arial"/>
          <w:b/>
        </w:rPr>
        <w:t>ANEXO I</w:t>
      </w:r>
      <w:r>
        <w:rPr>
          <w:rFonts w:cs="Arial"/>
          <w:b/>
        </w:rPr>
        <w:t>V</w:t>
      </w:r>
      <w:r w:rsidRPr="00361857">
        <w:rPr>
          <w:rFonts w:cs="Arial"/>
          <w:b/>
        </w:rPr>
        <w:t xml:space="preserve"> – MODELO DE PROPOSTA COMERCIAL</w:t>
      </w:r>
    </w:p>
    <w:p w14:paraId="7A08C0D1" w14:textId="77777777" w:rsidR="00AA14D9" w:rsidRPr="00361857" w:rsidRDefault="00AA14D9" w:rsidP="00AA14D9">
      <w:pPr>
        <w:spacing w:before="240"/>
        <w:rPr>
          <w:rFonts w:cs="Arial"/>
          <w:b/>
          <w:u w:val="single"/>
        </w:rPr>
      </w:pPr>
      <w:bookmarkStart w:id="0" w:name="_GoBack"/>
      <w:bookmarkEnd w:id="0"/>
      <w:r w:rsidRPr="00361857">
        <w:rPr>
          <w:rFonts w:cs="Arial"/>
          <w:b/>
          <w:u w:val="single"/>
        </w:rPr>
        <w:t>1 - DADOS DA EMPRESA:</w:t>
      </w:r>
    </w:p>
    <w:p w14:paraId="3CDA0744" w14:textId="77777777" w:rsidR="00AA14D9" w:rsidRPr="00361857" w:rsidRDefault="00AA14D9" w:rsidP="00AA14D9">
      <w:pPr>
        <w:jc w:val="center"/>
        <w:rPr>
          <w:rFonts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850"/>
        <w:gridCol w:w="1616"/>
        <w:gridCol w:w="2637"/>
      </w:tblGrid>
      <w:tr w:rsidR="00AA14D9" w:rsidRPr="00361857" w14:paraId="5231EB61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8091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RAZÃO SOCIAL:</w:t>
            </w:r>
          </w:p>
        </w:tc>
      </w:tr>
      <w:tr w:rsidR="00AA14D9" w:rsidRPr="00361857" w14:paraId="3DC7068A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C4A0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CNPJ:</w:t>
            </w:r>
          </w:p>
        </w:tc>
      </w:tr>
      <w:tr w:rsidR="00AA14D9" w:rsidRPr="00361857" w14:paraId="5D0A4CE2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C2DD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ENDEREÇO:</w:t>
            </w:r>
          </w:p>
        </w:tc>
      </w:tr>
      <w:tr w:rsidR="00AA14D9" w:rsidRPr="00361857" w14:paraId="3F843C6F" w14:textId="77777777" w:rsidTr="001608FB">
        <w:trPr>
          <w:trHeight w:hRule="exact" w:val="300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6792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CIDADE: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3457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ESTADO: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C172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CEP:</w:t>
            </w:r>
          </w:p>
        </w:tc>
      </w:tr>
      <w:tr w:rsidR="00AA14D9" w:rsidRPr="00361857" w14:paraId="08218709" w14:textId="77777777" w:rsidTr="001608FB">
        <w:trPr>
          <w:trHeight w:hRule="exact" w:val="300"/>
        </w:trPr>
        <w:tc>
          <w:tcPr>
            <w:tcW w:w="4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3847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TELEFONE: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E05A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FAX:</w:t>
            </w:r>
          </w:p>
        </w:tc>
      </w:tr>
      <w:tr w:rsidR="00AA14D9" w:rsidRPr="00361857" w14:paraId="5EE4C4C2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0970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E-MAIL:</w:t>
            </w:r>
          </w:p>
        </w:tc>
      </w:tr>
      <w:tr w:rsidR="00AA14D9" w:rsidRPr="00361857" w14:paraId="5796139A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33BA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PESSOA PARA CONTATO:</w:t>
            </w:r>
          </w:p>
        </w:tc>
      </w:tr>
      <w:tr w:rsidR="00AA14D9" w:rsidRPr="00361857" w14:paraId="0B3649B4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DB28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BANCO:</w:t>
            </w:r>
          </w:p>
        </w:tc>
      </w:tr>
      <w:tr w:rsidR="00AA14D9" w:rsidRPr="00361857" w14:paraId="1C40682A" w14:textId="77777777" w:rsidTr="001608FB">
        <w:trPr>
          <w:trHeight w:hRule="exact" w:val="300"/>
        </w:trPr>
        <w:tc>
          <w:tcPr>
            <w:tcW w:w="4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2C66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AG. N.º: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0CC3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CONTA CORRENTE N.º:</w:t>
            </w:r>
          </w:p>
        </w:tc>
      </w:tr>
    </w:tbl>
    <w:p w14:paraId="6DE8C622" w14:textId="77777777" w:rsidR="00AA14D9" w:rsidRPr="00361857" w:rsidRDefault="00AA14D9" w:rsidP="00AA14D9">
      <w:pPr>
        <w:jc w:val="both"/>
        <w:rPr>
          <w:rFonts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AA14D9" w:rsidRPr="00361857" w14:paraId="7C621381" w14:textId="77777777" w:rsidTr="001608FB">
        <w:tc>
          <w:tcPr>
            <w:tcW w:w="9001" w:type="dxa"/>
            <w:shd w:val="pct25" w:color="auto" w:fill="FFFFFF"/>
          </w:tcPr>
          <w:p w14:paraId="1605ED02" w14:textId="39D0EE58" w:rsidR="00AA14D9" w:rsidRPr="00361857" w:rsidRDefault="00AA14D9" w:rsidP="00B10003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 xml:space="preserve">DADOS DO REPRESENTANTE LEGAL QUE IRÁ ASSINAR O CONTRATO </w:t>
            </w:r>
          </w:p>
        </w:tc>
      </w:tr>
      <w:tr w:rsidR="00AA14D9" w:rsidRPr="00361857" w14:paraId="005A4B2A" w14:textId="77777777" w:rsidTr="001608FB">
        <w:tc>
          <w:tcPr>
            <w:tcW w:w="9001" w:type="dxa"/>
          </w:tcPr>
          <w:p w14:paraId="59933B64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NOME:</w:t>
            </w:r>
          </w:p>
        </w:tc>
      </w:tr>
      <w:tr w:rsidR="00AA14D9" w:rsidRPr="00361857" w14:paraId="29DBB1E4" w14:textId="77777777" w:rsidTr="001608FB">
        <w:tc>
          <w:tcPr>
            <w:tcW w:w="9001" w:type="dxa"/>
          </w:tcPr>
          <w:p w14:paraId="230249F3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CARGO OCUPADO NA EMPRESA:</w:t>
            </w:r>
          </w:p>
        </w:tc>
      </w:tr>
      <w:tr w:rsidR="00AA14D9" w:rsidRPr="00361857" w14:paraId="10FE1986" w14:textId="77777777" w:rsidTr="001608FB">
        <w:tc>
          <w:tcPr>
            <w:tcW w:w="9001" w:type="dxa"/>
          </w:tcPr>
          <w:p w14:paraId="2FE8CC9B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ENDEREÇO:</w:t>
            </w:r>
          </w:p>
        </w:tc>
      </w:tr>
    </w:tbl>
    <w:p w14:paraId="7F25DA88" w14:textId="77777777" w:rsidR="00AA14D9" w:rsidRPr="00361857" w:rsidRDefault="00AA14D9" w:rsidP="00AA14D9">
      <w:pPr>
        <w:jc w:val="both"/>
        <w:rPr>
          <w:rFonts w:cs="Arial"/>
          <w:b/>
          <w:u w:val="single"/>
        </w:rPr>
      </w:pPr>
    </w:p>
    <w:p w14:paraId="6A3D7DBA" w14:textId="0E078399" w:rsidR="00AA14D9" w:rsidRDefault="00AA14D9" w:rsidP="00AA14D9">
      <w:pPr>
        <w:jc w:val="both"/>
        <w:rPr>
          <w:rFonts w:cs="Arial"/>
          <w:b/>
          <w:u w:val="single"/>
        </w:rPr>
      </w:pPr>
      <w:r w:rsidRPr="00361857">
        <w:rPr>
          <w:rFonts w:cs="Arial"/>
          <w:b/>
          <w:u w:val="single"/>
        </w:rPr>
        <w:t xml:space="preserve">2 - DO </w:t>
      </w:r>
      <w:r w:rsidRPr="00361857">
        <w:rPr>
          <w:rFonts w:cs="Arial"/>
          <w:b/>
          <w:snapToGrid w:val="0"/>
          <w:u w:val="single"/>
        </w:rPr>
        <w:t>PREÇO OFERTADO NO</w:t>
      </w:r>
      <w:r w:rsidRPr="00361857">
        <w:rPr>
          <w:rFonts w:cs="Arial"/>
          <w:b/>
          <w:u w:val="single"/>
        </w:rPr>
        <w:t xml:space="preserve"> PREGÃO Nº </w:t>
      </w:r>
      <w:r w:rsidR="00B82B62">
        <w:rPr>
          <w:rFonts w:cs="Arial"/>
          <w:b/>
          <w:u w:val="single"/>
        </w:rPr>
        <w:t>900</w:t>
      </w:r>
      <w:r w:rsidR="001B58D3">
        <w:rPr>
          <w:rFonts w:cs="Arial"/>
          <w:b/>
          <w:u w:val="single"/>
        </w:rPr>
        <w:t>08</w:t>
      </w:r>
      <w:r w:rsidR="001B47C2">
        <w:rPr>
          <w:rFonts w:cs="Arial"/>
          <w:b/>
          <w:u w:val="single"/>
        </w:rPr>
        <w:t>/202</w:t>
      </w:r>
      <w:r w:rsidR="00AD4AD5">
        <w:rPr>
          <w:rFonts w:cs="Arial"/>
          <w:b/>
          <w:u w:val="single"/>
        </w:rPr>
        <w:t>5</w:t>
      </w:r>
      <w:r w:rsidRPr="00361857">
        <w:rPr>
          <w:rFonts w:cs="Arial"/>
          <w:b/>
          <w:u w:val="single"/>
        </w:rPr>
        <w:t xml:space="preserve"> DO TRT DA 9ª REGIÃO:</w:t>
      </w:r>
    </w:p>
    <w:p w14:paraId="0727BF8F" w14:textId="77777777" w:rsidR="00B82B62" w:rsidRPr="00361857" w:rsidRDefault="00B82B62" w:rsidP="00AA14D9">
      <w:pPr>
        <w:jc w:val="both"/>
        <w:rPr>
          <w:rFonts w:cs="Arial"/>
          <w:b/>
          <w:u w:val="single"/>
        </w:rPr>
      </w:pPr>
    </w:p>
    <w:p w14:paraId="745164C0" w14:textId="77777777" w:rsidR="00652788" w:rsidRDefault="00652788" w:rsidP="00652788">
      <w:pPr>
        <w:widowControl w:val="0"/>
        <w:snapToGrid w:val="0"/>
        <w:spacing w:after="29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992"/>
        <w:gridCol w:w="3404"/>
        <w:gridCol w:w="1132"/>
        <w:gridCol w:w="1565"/>
        <w:gridCol w:w="1408"/>
      </w:tblGrid>
      <w:tr w:rsidR="00B82B62" w:rsidRPr="006A150C" w14:paraId="1672E763" w14:textId="77777777" w:rsidTr="00F164DF">
        <w:trPr>
          <w:trHeight w:val="56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D9D9D9"/>
            <w:vAlign w:val="center"/>
          </w:tcPr>
          <w:p w14:paraId="2E8098CE" w14:textId="5C769CB2" w:rsidR="00B82B62" w:rsidRPr="00B82B62" w:rsidRDefault="00B82B62" w:rsidP="00A01F50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B82B62">
              <w:rPr>
                <w:rFonts w:cs="Arial"/>
                <w:b/>
                <w:bCs/>
                <w:sz w:val="24"/>
              </w:rPr>
              <w:t>LOTE ÚNICO</w:t>
            </w:r>
          </w:p>
        </w:tc>
      </w:tr>
      <w:tr w:rsidR="00F164DF" w:rsidRPr="006A150C" w14:paraId="316A6357" w14:textId="77777777" w:rsidTr="00F164DF">
        <w:trPr>
          <w:trHeight w:val="900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D9D9D9"/>
            <w:vAlign w:val="center"/>
          </w:tcPr>
          <w:p w14:paraId="5E31FFA2" w14:textId="45FA40E7" w:rsidR="00F164DF" w:rsidRPr="006A150C" w:rsidRDefault="00F164DF" w:rsidP="00B82B62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6A150C">
              <w:rPr>
                <w:rFonts w:ascii="Calibri" w:hAnsi="Calibri" w:cs="Calibri"/>
                <w:b/>
                <w:bCs/>
                <w:szCs w:val="22"/>
              </w:rPr>
              <w:t>ITEM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DD7EE" w:fill="D9D9D9"/>
            <w:vAlign w:val="center"/>
          </w:tcPr>
          <w:p w14:paraId="3F28D0BA" w14:textId="2C98B49D" w:rsidR="00F164DF" w:rsidRPr="006A150C" w:rsidRDefault="00F164DF" w:rsidP="00B82B62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6A150C">
              <w:rPr>
                <w:rFonts w:ascii="Calibri" w:hAnsi="Calibri" w:cs="Calibri"/>
                <w:b/>
                <w:bCs/>
                <w:szCs w:val="22"/>
              </w:rPr>
              <w:t>UNIDADE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DD7EE" w:fill="D9D9D9"/>
            <w:vAlign w:val="center"/>
          </w:tcPr>
          <w:p w14:paraId="6F3AD8D2" w14:textId="166DF534" w:rsidR="00F164DF" w:rsidRPr="006A150C" w:rsidRDefault="00F164DF" w:rsidP="00B82B62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6A150C">
              <w:rPr>
                <w:rFonts w:ascii="Calibri" w:hAnsi="Calibri" w:cs="Calibri"/>
                <w:b/>
                <w:bCs/>
                <w:szCs w:val="22"/>
              </w:rPr>
              <w:t>POSTO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DD7EE" w:fill="D9D9D9"/>
            <w:vAlign w:val="center"/>
          </w:tcPr>
          <w:p w14:paraId="3F9CD957" w14:textId="071939F4" w:rsidR="00F164DF" w:rsidRPr="006A150C" w:rsidRDefault="00F164DF" w:rsidP="00B82B62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6A150C">
              <w:rPr>
                <w:rFonts w:ascii="Calibri" w:hAnsi="Calibri" w:cs="Calibri"/>
                <w:b/>
                <w:bCs/>
                <w:szCs w:val="22"/>
              </w:rPr>
              <w:t>NÚMERO DE POSTOS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DD7EE" w:fill="D9D9D9"/>
            <w:vAlign w:val="center"/>
          </w:tcPr>
          <w:p w14:paraId="7F4AAB8E" w14:textId="6DD0EC73" w:rsidR="00F164DF" w:rsidRPr="006A150C" w:rsidRDefault="00F164DF" w:rsidP="00B82B62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6A150C">
              <w:rPr>
                <w:rFonts w:ascii="Calibri" w:hAnsi="Calibri" w:cs="Calibri"/>
                <w:b/>
                <w:bCs/>
                <w:szCs w:val="22"/>
              </w:rPr>
              <w:t>VALOR MENSAL POR POSTO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DD7EE" w:fill="D9D9D9"/>
            <w:vAlign w:val="center"/>
          </w:tcPr>
          <w:p w14:paraId="6EA45554" w14:textId="030BFB6E" w:rsidR="00F164DF" w:rsidRPr="006A150C" w:rsidRDefault="00F164DF" w:rsidP="00B82B62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6A150C">
              <w:rPr>
                <w:rFonts w:ascii="Calibri" w:hAnsi="Calibri" w:cs="Calibri"/>
                <w:b/>
                <w:bCs/>
                <w:szCs w:val="22"/>
              </w:rPr>
              <w:t>VALOR ANUAL POR POSTO</w:t>
            </w:r>
          </w:p>
        </w:tc>
      </w:tr>
      <w:tr w:rsidR="004F793D" w:rsidRPr="006A150C" w14:paraId="5CDDDA3D" w14:textId="77777777" w:rsidTr="00AD4AD5">
        <w:trPr>
          <w:trHeight w:val="585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1237E8E" w14:textId="77777777" w:rsidR="004F793D" w:rsidRPr="006A150C" w:rsidRDefault="004F793D" w:rsidP="004F793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9BAF343" w14:textId="77777777" w:rsidR="004F793D" w:rsidRPr="006A150C" w:rsidRDefault="004F793D" w:rsidP="004F793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Curitiba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2138152F" w14:textId="58EB7753" w:rsidR="004F793D" w:rsidRPr="006A150C" w:rsidRDefault="004F793D" w:rsidP="004F793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0"/>
              </w:rPr>
              <w:t>Projetista de Sistemas de Áudio com Chefia – 30h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7F9168D6" w14:textId="5C4D97B9" w:rsidR="004F793D" w:rsidRPr="006A150C" w:rsidRDefault="004F793D" w:rsidP="004F793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86FE5DD" w14:textId="7E830730" w:rsidR="004F793D" w:rsidRPr="006A150C" w:rsidRDefault="004F793D" w:rsidP="004F793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R$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XXXX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7D1F62C" w14:textId="1148D876" w:rsidR="004F793D" w:rsidRPr="006A150C" w:rsidRDefault="004F793D" w:rsidP="004F793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R$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XXXX</w:t>
            </w:r>
          </w:p>
        </w:tc>
      </w:tr>
      <w:tr w:rsidR="004F793D" w:rsidRPr="006A150C" w14:paraId="72F6AFE9" w14:textId="77777777" w:rsidTr="00AD4AD5">
        <w:trPr>
          <w:trHeight w:val="585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60A3159" w14:textId="77777777" w:rsidR="004F793D" w:rsidRPr="006A150C" w:rsidRDefault="004F793D" w:rsidP="004F793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013FF59" w14:textId="77777777" w:rsidR="004F793D" w:rsidRPr="006A150C" w:rsidRDefault="004F793D" w:rsidP="004F793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Curitiba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753DCF3F" w14:textId="27C2759E" w:rsidR="004F793D" w:rsidRPr="006A150C" w:rsidRDefault="004F793D" w:rsidP="004F793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0"/>
              </w:rPr>
              <w:t>Técnico em Sonorização – 30h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5F44A357" w14:textId="6A26E6F8" w:rsidR="004F793D" w:rsidRPr="006A150C" w:rsidRDefault="004F793D" w:rsidP="004F793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73B1965" w14:textId="4C884114" w:rsidR="004F793D" w:rsidRPr="006A150C" w:rsidRDefault="004F793D" w:rsidP="004F793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R$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XXXX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14A1AE5" w14:textId="7C1C53D3" w:rsidR="004F793D" w:rsidRPr="006A150C" w:rsidRDefault="004F793D" w:rsidP="004F793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R$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XXXX</w:t>
            </w:r>
          </w:p>
        </w:tc>
      </w:tr>
      <w:tr w:rsidR="00B82B62" w:rsidRPr="006A150C" w14:paraId="1DE5C53B" w14:textId="77777777" w:rsidTr="00A01F50">
        <w:trPr>
          <w:trHeight w:val="585"/>
        </w:trPr>
        <w:tc>
          <w:tcPr>
            <w:tcW w:w="2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D9D9D9"/>
            <w:noWrap/>
            <w:vAlign w:val="center"/>
            <w:hideMark/>
          </w:tcPr>
          <w:p w14:paraId="6BFB7396" w14:textId="77777777" w:rsidR="00B82B62" w:rsidRPr="006A150C" w:rsidRDefault="00B82B62" w:rsidP="00B82B62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Mão-de-obra total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DD7EE" w:fill="D9D9D9"/>
            <w:noWrap/>
            <w:vAlign w:val="center"/>
            <w:hideMark/>
          </w:tcPr>
          <w:p w14:paraId="288E388E" w14:textId="3F24CFFB" w:rsidR="00B82B62" w:rsidRPr="006A150C" w:rsidRDefault="00B82B62" w:rsidP="00B82B62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DD7EE" w:fill="D9D9D9"/>
            <w:noWrap/>
            <w:vAlign w:val="center"/>
            <w:hideMark/>
          </w:tcPr>
          <w:p w14:paraId="731C6B30" w14:textId="7653F3EA" w:rsidR="00B82B62" w:rsidRPr="006A150C" w:rsidRDefault="00F164DF" w:rsidP="00B82B62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R$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XXXX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DD7EE" w:fill="D9D9D9"/>
            <w:noWrap/>
            <w:vAlign w:val="center"/>
            <w:hideMark/>
          </w:tcPr>
          <w:p w14:paraId="2448F4D8" w14:textId="10AD6D5A" w:rsidR="00B82B62" w:rsidRPr="006A150C" w:rsidRDefault="00F164DF" w:rsidP="00B82B62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6A150C">
              <w:rPr>
                <w:rFonts w:ascii="Calibri" w:hAnsi="Calibri" w:cs="Calibri"/>
                <w:color w:val="000000"/>
                <w:szCs w:val="22"/>
              </w:rPr>
              <w:t>R$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XXXX</w:t>
            </w:r>
          </w:p>
        </w:tc>
      </w:tr>
    </w:tbl>
    <w:p w14:paraId="12CC3C35" w14:textId="77777777" w:rsidR="00B82B62" w:rsidRDefault="00B82B62" w:rsidP="00B82B62">
      <w:pPr>
        <w:widowControl w:val="0"/>
        <w:snapToGrid w:val="0"/>
        <w:spacing w:after="29"/>
        <w:rPr>
          <w:rFonts w:asciiTheme="minorHAnsi" w:hAnsiTheme="minorHAnsi" w:cstheme="minorHAnsi"/>
          <w:color w:val="FF0000"/>
        </w:rPr>
      </w:pPr>
    </w:p>
    <w:p w14:paraId="402E7394" w14:textId="77777777" w:rsidR="00B82B62" w:rsidRPr="009E0FA9" w:rsidRDefault="00B82B62" w:rsidP="00B82B62">
      <w:pPr>
        <w:widowControl w:val="0"/>
        <w:snapToGrid w:val="0"/>
        <w:spacing w:after="29"/>
        <w:rPr>
          <w:rFonts w:asciiTheme="minorHAnsi" w:hAnsiTheme="minorHAnsi" w:cstheme="minorHAnsi"/>
          <w:color w:val="FF000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6"/>
        <w:gridCol w:w="2688"/>
      </w:tblGrid>
      <w:tr w:rsidR="00B82B62" w:rsidRPr="009E0FA9" w14:paraId="0A9C6EF6" w14:textId="77777777" w:rsidTr="00A01F50">
        <w:trPr>
          <w:trHeight w:val="585"/>
        </w:trPr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D9D9D9"/>
            <w:vAlign w:val="center"/>
            <w:hideMark/>
          </w:tcPr>
          <w:p w14:paraId="5114C2B1" w14:textId="77777777" w:rsidR="00B82B62" w:rsidRPr="009E0FA9" w:rsidRDefault="00B82B62" w:rsidP="00A01F5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E0FA9">
              <w:rPr>
                <w:rFonts w:ascii="Calibri" w:hAnsi="Calibri" w:cs="Calibri"/>
                <w:b/>
                <w:bCs/>
              </w:rPr>
              <w:t>DESCRIÇÃO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DD7EE" w:fill="D9D9D9"/>
            <w:vAlign w:val="center"/>
            <w:hideMark/>
          </w:tcPr>
          <w:p w14:paraId="247DD68C" w14:textId="77777777" w:rsidR="00B82B62" w:rsidRPr="009E0FA9" w:rsidRDefault="00B82B62" w:rsidP="00A01F5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E0FA9">
              <w:rPr>
                <w:rFonts w:ascii="Calibri" w:hAnsi="Calibri" w:cs="Calibri"/>
                <w:b/>
                <w:bCs/>
              </w:rPr>
              <w:t>VALOR MENSAL TOTAL</w:t>
            </w:r>
          </w:p>
        </w:tc>
      </w:tr>
      <w:tr w:rsidR="00B82B62" w:rsidRPr="009E0FA9" w14:paraId="062F8061" w14:textId="77777777" w:rsidTr="00A01F50">
        <w:trPr>
          <w:trHeight w:val="585"/>
        </w:trPr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E598C64" w14:textId="77777777" w:rsidR="00B82B62" w:rsidRPr="009E0FA9" w:rsidRDefault="00B82B62" w:rsidP="00A01F50">
            <w:pPr>
              <w:jc w:val="center"/>
              <w:rPr>
                <w:rFonts w:ascii="Calibri" w:hAnsi="Calibri" w:cs="Calibri"/>
                <w:color w:val="000000"/>
              </w:rPr>
            </w:pPr>
            <w:r w:rsidRPr="009E0FA9">
              <w:rPr>
                <w:rFonts w:ascii="Calibri" w:hAnsi="Calibri" w:cs="Calibri"/>
                <w:color w:val="000000"/>
              </w:rPr>
              <w:t>Mão-de-obra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C6B9492" w14:textId="5B912270" w:rsidR="00B82B62" w:rsidRPr="009E0FA9" w:rsidRDefault="00B82B62" w:rsidP="00A01F50">
            <w:pPr>
              <w:jc w:val="center"/>
              <w:rPr>
                <w:rFonts w:ascii="Calibri" w:hAnsi="Calibri" w:cs="Calibri"/>
                <w:color w:val="000000"/>
              </w:rPr>
            </w:pPr>
            <w:r w:rsidRPr="009E0FA9">
              <w:rPr>
                <w:rFonts w:ascii="Calibri" w:hAnsi="Calibri" w:cs="Calibri"/>
                <w:color w:val="000000"/>
              </w:rPr>
              <w:t>R$</w:t>
            </w:r>
            <w:r w:rsidR="00F164DF">
              <w:rPr>
                <w:rFonts w:ascii="Calibri" w:hAnsi="Calibri" w:cs="Calibri"/>
                <w:color w:val="000000"/>
              </w:rPr>
              <w:t xml:space="preserve"> XXXX</w:t>
            </w:r>
          </w:p>
        </w:tc>
      </w:tr>
      <w:tr w:rsidR="00B82B62" w:rsidRPr="009E0FA9" w14:paraId="71A3C20C" w14:textId="77777777" w:rsidTr="00A01F50">
        <w:trPr>
          <w:trHeight w:val="585"/>
        </w:trPr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675CCCD2" w14:textId="63026734" w:rsidR="00B82B62" w:rsidRPr="009E0FA9" w:rsidRDefault="00B82B62" w:rsidP="00A01F50">
            <w:pPr>
              <w:jc w:val="center"/>
              <w:rPr>
                <w:rFonts w:ascii="Calibri" w:hAnsi="Calibri" w:cs="Calibri"/>
                <w:color w:val="000000"/>
              </w:rPr>
            </w:pPr>
            <w:r w:rsidRPr="009E0FA9">
              <w:rPr>
                <w:rFonts w:ascii="Calibri" w:hAnsi="Calibri" w:cs="Calibri"/>
                <w:color w:val="000000"/>
              </w:rPr>
              <w:t>Uniformes</w:t>
            </w:r>
            <w:r w:rsidR="00A670E3">
              <w:rPr>
                <w:rFonts w:ascii="Calibri" w:hAnsi="Calibri" w:cs="Calibri"/>
                <w:color w:val="000000"/>
              </w:rPr>
              <w:t xml:space="preserve"> e EPIs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E2A8E58" w14:textId="74D9FCD4" w:rsidR="00B82B62" w:rsidRPr="009E0FA9" w:rsidRDefault="00F164DF" w:rsidP="00F164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R$ XXXX</w:t>
            </w:r>
          </w:p>
        </w:tc>
      </w:tr>
      <w:tr w:rsidR="00A670E3" w:rsidRPr="009E0FA9" w14:paraId="4845D3FB" w14:textId="77777777" w:rsidTr="00A01F50">
        <w:trPr>
          <w:trHeight w:val="585"/>
        </w:trPr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</w:tcPr>
          <w:p w14:paraId="1854B94F" w14:textId="15B707D2" w:rsidR="00A670E3" w:rsidRPr="009E0FA9" w:rsidRDefault="00A670E3" w:rsidP="00A01F5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Deslocamento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0555D129" w14:textId="0455B681" w:rsidR="00A670E3" w:rsidRDefault="00A670E3" w:rsidP="00F164D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R$ XXXX</w:t>
            </w:r>
          </w:p>
        </w:tc>
      </w:tr>
      <w:tr w:rsidR="00B82B62" w:rsidRPr="009E0FA9" w14:paraId="32141F2E" w14:textId="77777777" w:rsidTr="00A01F50">
        <w:trPr>
          <w:trHeight w:val="585"/>
        </w:trPr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D9D9D9"/>
            <w:noWrap/>
            <w:vAlign w:val="center"/>
            <w:hideMark/>
          </w:tcPr>
          <w:p w14:paraId="32583EC5" w14:textId="469DE713" w:rsidR="00B82B62" w:rsidRPr="009E0FA9" w:rsidRDefault="00F164DF" w:rsidP="00A01F5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mensal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DD7EE" w:fill="D9D9D9"/>
            <w:noWrap/>
            <w:vAlign w:val="center"/>
            <w:hideMark/>
          </w:tcPr>
          <w:p w14:paraId="7E6CE181" w14:textId="68C4EDD8" w:rsidR="00B82B62" w:rsidRPr="009E0FA9" w:rsidRDefault="00B82B62" w:rsidP="00F164D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E0FA9">
              <w:rPr>
                <w:rFonts w:ascii="Calibri" w:hAnsi="Calibri" w:cs="Calibri"/>
                <w:b/>
                <w:bCs/>
                <w:color w:val="000000"/>
              </w:rPr>
              <w:t>R$</w:t>
            </w:r>
            <w:r w:rsidRPr="009E0FA9">
              <w:rPr>
                <w:b/>
                <w:bCs/>
                <w:color w:val="000000"/>
              </w:rPr>
              <w:t xml:space="preserve"> </w:t>
            </w:r>
            <w:r w:rsidR="00F164DF">
              <w:rPr>
                <w:rFonts w:ascii="Calibri" w:hAnsi="Calibri" w:cs="Calibri"/>
                <w:b/>
                <w:bCs/>
                <w:color w:val="000000"/>
              </w:rPr>
              <w:t>XXXX</w:t>
            </w:r>
          </w:p>
        </w:tc>
      </w:tr>
      <w:tr w:rsidR="00B82B62" w:rsidRPr="009E0FA9" w14:paraId="4C698532" w14:textId="77777777" w:rsidTr="00A01F50">
        <w:trPr>
          <w:trHeight w:val="585"/>
        </w:trPr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D9D9D9"/>
            <w:noWrap/>
            <w:vAlign w:val="center"/>
          </w:tcPr>
          <w:p w14:paraId="48FCF15D" w14:textId="77777777" w:rsidR="00B82B62" w:rsidRPr="009E0FA9" w:rsidRDefault="00B82B62" w:rsidP="00A01F5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anual (mensal x 12)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DD7EE" w:fill="D9D9D9"/>
            <w:noWrap/>
            <w:vAlign w:val="center"/>
          </w:tcPr>
          <w:p w14:paraId="2AC46BD5" w14:textId="2B30D0DD" w:rsidR="00B82B62" w:rsidRPr="009E0FA9" w:rsidRDefault="00F164DF" w:rsidP="00A01F5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R$ XXXXX</w:t>
            </w:r>
          </w:p>
        </w:tc>
      </w:tr>
    </w:tbl>
    <w:p w14:paraId="7CB2D04D" w14:textId="77777777" w:rsidR="00436860" w:rsidRDefault="00436860" w:rsidP="00436860">
      <w:pPr>
        <w:spacing w:before="120"/>
        <w:ind w:left="284" w:right="-1"/>
        <w:jc w:val="both"/>
        <w:rPr>
          <w:rFonts w:cs="Arial"/>
          <w:i/>
          <w:snapToGrid w:val="0"/>
        </w:rPr>
      </w:pPr>
    </w:p>
    <w:p w14:paraId="7BF7F1FA" w14:textId="77777777" w:rsidR="00B82B62" w:rsidRDefault="00B82B62" w:rsidP="00436860">
      <w:pPr>
        <w:spacing w:before="120"/>
        <w:ind w:left="284" w:right="-1"/>
        <w:jc w:val="both"/>
        <w:rPr>
          <w:rFonts w:cs="Arial"/>
          <w:i/>
          <w:snapToGrid w:val="0"/>
        </w:rPr>
      </w:pPr>
    </w:p>
    <w:p w14:paraId="720B0046" w14:textId="77777777" w:rsidR="00B82B62" w:rsidRDefault="00B82B62" w:rsidP="00436860">
      <w:pPr>
        <w:spacing w:before="120"/>
        <w:ind w:left="284" w:right="-1"/>
        <w:jc w:val="both"/>
        <w:rPr>
          <w:rFonts w:cs="Arial"/>
          <w:i/>
          <w:snapToGrid w:val="0"/>
        </w:rPr>
      </w:pPr>
    </w:p>
    <w:p w14:paraId="1CBB6CB2" w14:textId="77777777" w:rsidR="00AA14D9" w:rsidRPr="00C56AA8" w:rsidRDefault="00AA14D9" w:rsidP="00AA14D9">
      <w:pPr>
        <w:tabs>
          <w:tab w:val="num" w:pos="360"/>
        </w:tabs>
        <w:spacing w:before="120"/>
        <w:ind w:left="360" w:right="-1" w:hanging="360"/>
        <w:jc w:val="both"/>
        <w:rPr>
          <w:rFonts w:cs="Arial"/>
        </w:rPr>
      </w:pPr>
      <w:r w:rsidRPr="00C56AA8">
        <w:rPr>
          <w:rFonts w:cs="Arial"/>
          <w:b/>
          <w:snapToGrid w:val="0"/>
          <w:u w:val="single"/>
        </w:rPr>
        <w:t>3 - VALIDADE DA PROPOSTA</w:t>
      </w:r>
      <w:r w:rsidRPr="00C56AA8">
        <w:rPr>
          <w:rFonts w:cs="Arial"/>
          <w:snapToGrid w:val="0"/>
        </w:rPr>
        <w:t>:</w:t>
      </w:r>
      <w:r w:rsidRPr="00C56AA8">
        <w:rPr>
          <w:rFonts w:cs="Arial"/>
        </w:rPr>
        <w:t xml:space="preserve"> 60 (sessenta) dias, contados da data da sessão de lances. </w:t>
      </w:r>
    </w:p>
    <w:p w14:paraId="5D45A49B" w14:textId="77777777" w:rsidR="00AA14D9" w:rsidRPr="00C56AA8" w:rsidRDefault="00AA14D9" w:rsidP="00AA14D9">
      <w:pPr>
        <w:spacing w:before="120"/>
        <w:ind w:right="-1"/>
        <w:jc w:val="both"/>
        <w:rPr>
          <w:rFonts w:cs="Arial"/>
          <w:b/>
        </w:rPr>
      </w:pPr>
    </w:p>
    <w:p w14:paraId="53C8B423" w14:textId="77777777" w:rsidR="00AA14D9" w:rsidRDefault="00AA14D9" w:rsidP="00AA14D9">
      <w:pPr>
        <w:spacing w:before="120"/>
        <w:ind w:right="-1"/>
        <w:jc w:val="both"/>
        <w:rPr>
          <w:rFonts w:cs="Arial"/>
          <w:snapToGrid w:val="0"/>
        </w:rPr>
      </w:pPr>
      <w:r w:rsidRPr="00C56AA8">
        <w:rPr>
          <w:rFonts w:cs="Arial"/>
          <w:b/>
          <w:snapToGrid w:val="0"/>
        </w:rPr>
        <w:lastRenderedPageBreak/>
        <w:t xml:space="preserve">4 - </w:t>
      </w:r>
      <w:r w:rsidRPr="00C56AA8">
        <w:rPr>
          <w:rFonts w:cs="Arial"/>
          <w:snapToGrid w:val="0"/>
        </w:rPr>
        <w:t>Juntamente com a proposta, o licitante vencedor deverá encaminhar, obrigatoriamente</w:t>
      </w:r>
      <w:r>
        <w:rPr>
          <w:rFonts w:cs="Arial"/>
          <w:snapToGrid w:val="0"/>
        </w:rPr>
        <w:t>:</w:t>
      </w:r>
    </w:p>
    <w:p w14:paraId="55B376C9" w14:textId="3195F5D1" w:rsidR="00AA14D9" w:rsidRPr="005F2001" w:rsidRDefault="00AA14D9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  <w:b/>
        </w:rPr>
      </w:pPr>
      <w:r w:rsidRPr="005F2001">
        <w:rPr>
          <w:rFonts w:cs="Arial"/>
        </w:rPr>
        <w:t>as planilhas de custos e formação de preços já ajustadas ao valor do últim</w:t>
      </w:r>
      <w:r w:rsidR="00791CED">
        <w:rPr>
          <w:rFonts w:cs="Arial"/>
        </w:rPr>
        <w:t>o lance (modelo no Anexo III);</w:t>
      </w:r>
    </w:p>
    <w:p w14:paraId="60E0CF37" w14:textId="54B13958" w:rsidR="00AA14D9" w:rsidRPr="00144991" w:rsidRDefault="00AA14D9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  <w:b/>
        </w:rPr>
      </w:pPr>
      <w:r w:rsidRPr="00C56AA8">
        <w:rPr>
          <w:rFonts w:cs="Arial"/>
        </w:rPr>
        <w:t>a</w:t>
      </w:r>
      <w:r>
        <w:rPr>
          <w:rFonts w:cs="Arial"/>
        </w:rPr>
        <w:t>s</w:t>
      </w:r>
      <w:r w:rsidRPr="00C56AA8">
        <w:rPr>
          <w:rFonts w:cs="Arial"/>
        </w:rPr>
        <w:t xml:space="preserve"> planilha</w:t>
      </w:r>
      <w:r>
        <w:rPr>
          <w:rFonts w:cs="Arial"/>
        </w:rPr>
        <w:t>s</w:t>
      </w:r>
      <w:r w:rsidRPr="00C56AA8">
        <w:rPr>
          <w:rFonts w:cs="Arial"/>
        </w:rPr>
        <w:t xml:space="preserve"> de detalhamento dos preços dos uniformes</w:t>
      </w:r>
      <w:r w:rsidR="00BD24A6">
        <w:rPr>
          <w:rFonts w:cs="Arial"/>
        </w:rPr>
        <w:t xml:space="preserve"> e</w:t>
      </w:r>
      <w:r>
        <w:rPr>
          <w:rFonts w:cs="Arial"/>
        </w:rPr>
        <w:t xml:space="preserve"> equipamentos de proteção individual </w:t>
      </w:r>
      <w:r w:rsidRPr="00C56AA8">
        <w:rPr>
          <w:rFonts w:cs="Arial"/>
        </w:rPr>
        <w:t>(modelos no anexo I</w:t>
      </w:r>
      <w:r w:rsidR="00791CED">
        <w:rPr>
          <w:rFonts w:cs="Arial"/>
        </w:rPr>
        <w:t>I</w:t>
      </w:r>
      <w:r w:rsidRPr="00C56AA8">
        <w:rPr>
          <w:rFonts w:cs="Arial"/>
        </w:rPr>
        <w:t>I d</w:t>
      </w:r>
      <w:r>
        <w:rPr>
          <w:rFonts w:cs="Arial"/>
        </w:rPr>
        <w:t>o</w:t>
      </w:r>
      <w:r w:rsidRPr="00C56AA8">
        <w:rPr>
          <w:rFonts w:cs="Arial"/>
        </w:rPr>
        <w:t xml:space="preserve"> edital).</w:t>
      </w:r>
    </w:p>
    <w:p w14:paraId="6E539DD8" w14:textId="4C3C7758" w:rsidR="00144991" w:rsidRDefault="006B396C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</w:rPr>
      </w:pPr>
      <w:r>
        <w:rPr>
          <w:rFonts w:cs="Arial"/>
        </w:rPr>
        <w:t>o</w:t>
      </w:r>
      <w:r w:rsidRPr="006B396C">
        <w:rPr>
          <w:rFonts w:cs="Arial"/>
        </w:rPr>
        <w:t>s docu</w:t>
      </w:r>
      <w:r w:rsidR="00CB1449">
        <w:rPr>
          <w:rFonts w:cs="Arial"/>
        </w:rPr>
        <w:t>mentos de que trata o item 6.7</w:t>
      </w:r>
      <w:r w:rsidRPr="006B396C">
        <w:rPr>
          <w:rFonts w:cs="Arial"/>
        </w:rPr>
        <w:t xml:space="preserve"> do edital.</w:t>
      </w:r>
    </w:p>
    <w:p w14:paraId="3AFEAE8D" w14:textId="5C831BE7" w:rsidR="007547E5" w:rsidRPr="006B396C" w:rsidRDefault="007547E5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</w:rPr>
      </w:pPr>
      <w:r>
        <w:rPr>
          <w:rFonts w:cs="Arial"/>
        </w:rPr>
        <w:t>declaração de responsabilidade pelo</w:t>
      </w:r>
      <w:r w:rsidR="00CB1449">
        <w:rPr>
          <w:rFonts w:cs="Arial"/>
        </w:rPr>
        <w:t xml:space="preserve"> enquadramento sindical (Anexo </w:t>
      </w:r>
      <w:r>
        <w:rPr>
          <w:rFonts w:cs="Arial"/>
        </w:rPr>
        <w:t>X</w:t>
      </w:r>
      <w:r w:rsidR="00CB1449">
        <w:rPr>
          <w:rFonts w:cs="Arial"/>
        </w:rPr>
        <w:t>I</w:t>
      </w:r>
      <w:r>
        <w:rPr>
          <w:rFonts w:cs="Arial"/>
        </w:rPr>
        <w:t xml:space="preserve"> do edital).</w:t>
      </w:r>
    </w:p>
    <w:p w14:paraId="257B8C92" w14:textId="77777777" w:rsidR="00652788" w:rsidRDefault="00652788" w:rsidP="00652788">
      <w:pPr>
        <w:spacing w:before="120"/>
        <w:ind w:left="735" w:right="-1"/>
        <w:jc w:val="both"/>
        <w:rPr>
          <w:rFonts w:cs="Arial"/>
        </w:rPr>
      </w:pPr>
    </w:p>
    <w:p w14:paraId="0FCC74B7" w14:textId="77777777" w:rsidR="00652788" w:rsidRPr="00144991" w:rsidRDefault="00652788" w:rsidP="00652788">
      <w:pPr>
        <w:spacing w:before="120"/>
        <w:ind w:left="735" w:right="-1"/>
        <w:jc w:val="both"/>
        <w:rPr>
          <w:rFonts w:cs="Arial"/>
          <w:b/>
        </w:rPr>
      </w:pPr>
    </w:p>
    <w:p w14:paraId="73C06CAB" w14:textId="2D0B4B3D" w:rsidR="00AA14D9" w:rsidRPr="00361857" w:rsidRDefault="00AA14D9" w:rsidP="00AA14D9">
      <w:pPr>
        <w:keepLines/>
        <w:ind w:left="1416"/>
        <w:jc w:val="right"/>
        <w:rPr>
          <w:rFonts w:cs="Arial"/>
          <w:b/>
        </w:rPr>
      </w:pPr>
      <w:r w:rsidRPr="00361857">
        <w:rPr>
          <w:rFonts w:cs="Arial"/>
          <w:b/>
        </w:rPr>
        <w:t>_________</w:t>
      </w:r>
      <w:r>
        <w:rPr>
          <w:rFonts w:cs="Arial"/>
          <w:b/>
        </w:rPr>
        <w:t>_, ____ de ______________ de 202</w:t>
      </w:r>
      <w:r w:rsidR="00AD4AD5">
        <w:rPr>
          <w:rFonts w:cs="Arial"/>
          <w:b/>
        </w:rPr>
        <w:t>5</w:t>
      </w:r>
      <w:r w:rsidRPr="00361857">
        <w:rPr>
          <w:rFonts w:cs="Arial"/>
          <w:b/>
        </w:rPr>
        <w:t>.</w:t>
      </w:r>
    </w:p>
    <w:p w14:paraId="3815C64C" w14:textId="77777777" w:rsidR="00AA14D9" w:rsidRPr="00361857" w:rsidRDefault="00AA14D9" w:rsidP="00AA14D9">
      <w:pPr>
        <w:keepLines/>
        <w:ind w:right="1134" w:firstLine="3402"/>
        <w:jc w:val="both"/>
        <w:rPr>
          <w:rFonts w:cs="Arial"/>
          <w:b/>
        </w:rPr>
      </w:pPr>
    </w:p>
    <w:p w14:paraId="366513EC" w14:textId="77777777" w:rsidR="00AA14D9" w:rsidRPr="00361857" w:rsidRDefault="00AA14D9" w:rsidP="00AA14D9">
      <w:pPr>
        <w:keepLines/>
        <w:ind w:right="1134" w:firstLine="3402"/>
        <w:jc w:val="both"/>
        <w:rPr>
          <w:rFonts w:cs="Arial"/>
          <w:b/>
        </w:rPr>
      </w:pPr>
    </w:p>
    <w:p w14:paraId="5EBA150E" w14:textId="77777777" w:rsidR="00AA14D9" w:rsidRPr="00361857" w:rsidRDefault="00AA14D9" w:rsidP="00AA14D9">
      <w:pPr>
        <w:keepLines/>
        <w:ind w:right="1134" w:firstLine="3402"/>
        <w:jc w:val="both"/>
        <w:rPr>
          <w:rFonts w:cs="Arial"/>
          <w:b/>
        </w:rPr>
      </w:pPr>
      <w:r w:rsidRPr="00361857">
        <w:rPr>
          <w:rFonts w:cs="Arial"/>
          <w:b/>
        </w:rPr>
        <w:t>_____________________________</w:t>
      </w:r>
    </w:p>
    <w:p w14:paraId="23C6AF80" w14:textId="77777777" w:rsidR="00AA14D9" w:rsidRPr="00361857" w:rsidRDefault="00AA14D9" w:rsidP="00AA14D9">
      <w:pPr>
        <w:pStyle w:val="Ttulo1"/>
        <w:ind w:left="3540" w:firstLine="146"/>
        <w:jc w:val="both"/>
        <w:rPr>
          <w:rFonts w:ascii="Arial" w:hAnsi="Arial" w:cs="Arial"/>
          <w:sz w:val="20"/>
        </w:rPr>
      </w:pPr>
      <w:r w:rsidRPr="00361857">
        <w:rPr>
          <w:rFonts w:ascii="Arial" w:hAnsi="Arial" w:cs="Arial"/>
          <w:sz w:val="20"/>
        </w:rPr>
        <w:t>Assinatura e nome legível</w:t>
      </w:r>
    </w:p>
    <w:p w14:paraId="7A362E78" w14:textId="16850C85" w:rsidR="00AA14D9" w:rsidRDefault="00AA14D9" w:rsidP="00D027C2">
      <w:pPr>
        <w:keepLines/>
        <w:ind w:left="2832" w:firstLine="708"/>
        <w:jc w:val="both"/>
        <w:rPr>
          <w:rFonts w:cs="Arial"/>
        </w:rPr>
      </w:pPr>
      <w:r>
        <w:rPr>
          <w:rFonts w:cs="Arial"/>
          <w:b/>
        </w:rPr>
        <w:t>do procurador/responsável</w:t>
      </w:r>
    </w:p>
    <w:sectPr w:rsidR="00AA14D9" w:rsidSect="001B58D3">
      <w:footerReference w:type="even" r:id="rId11"/>
      <w:headerReference w:type="first" r:id="rId12"/>
      <w:pgSz w:w="11907" w:h="16840" w:code="9"/>
      <w:pgMar w:top="426" w:right="1275" w:bottom="851" w:left="1418" w:header="567" w:footer="46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580D25" w14:textId="77777777" w:rsidR="003559B1" w:rsidRDefault="003559B1">
      <w:r>
        <w:separator/>
      </w:r>
    </w:p>
  </w:endnote>
  <w:endnote w:type="continuationSeparator" w:id="0">
    <w:p w14:paraId="51DB26AB" w14:textId="77777777" w:rsidR="003559B1" w:rsidRDefault="003559B1">
      <w:r>
        <w:continuationSeparator/>
      </w:r>
    </w:p>
  </w:endnote>
  <w:endnote w:type="continuationNotice" w:id="1">
    <w:p w14:paraId="1AB8DD97" w14:textId="77777777" w:rsidR="003559B1" w:rsidRDefault="003559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">
    <w:altName w:val="Times New Roman"/>
    <w:charset w:val="00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Rounded MT Bold">
    <w:altName w:val="Tahom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3928FC" w14:textId="77777777" w:rsidR="002B6BC3" w:rsidRDefault="002B6BC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4E628FB" w14:textId="77777777" w:rsidR="002B6BC3" w:rsidRDefault="002B6BC3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DC4E99" w14:textId="77777777" w:rsidR="003559B1" w:rsidRDefault="003559B1">
      <w:r>
        <w:separator/>
      </w:r>
    </w:p>
  </w:footnote>
  <w:footnote w:type="continuationSeparator" w:id="0">
    <w:p w14:paraId="1DE818E9" w14:textId="77777777" w:rsidR="003559B1" w:rsidRDefault="003559B1">
      <w:r>
        <w:continuationSeparator/>
      </w:r>
    </w:p>
  </w:footnote>
  <w:footnote w:type="continuationNotice" w:id="1">
    <w:p w14:paraId="4C59EE31" w14:textId="77777777" w:rsidR="003559B1" w:rsidRDefault="003559B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C0B3B" w14:textId="77777777" w:rsidR="002B6BC3" w:rsidRDefault="003559B1">
    <w:pPr>
      <w:spacing w:before="160"/>
      <w:ind w:left="1134"/>
      <w:rPr>
        <w:rFonts w:ascii="Arial Rounded MT Bold" w:hAnsi="Arial Rounded MT Bold"/>
        <w:b/>
        <w:spacing w:val="40"/>
        <w:sz w:val="30"/>
      </w:rPr>
    </w:pPr>
    <w:r>
      <w:rPr>
        <w:rFonts w:ascii="Times New Roman" w:hAnsi="Times New Roman"/>
        <w:noProof/>
        <w:sz w:val="18"/>
      </w:rPr>
      <w:object w:dxaOrig="1440" w:dyaOrig="1440" w14:anchorId="72A991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1.35pt;margin-top:.55pt;width:50pt;height:55.75pt;z-index:251668480;visibility:visible;mso-wrap-edited:f" o:allowincell="f" fillcolor="window">
          <v:imagedata r:id="rId1" o:title=""/>
          <w10:wrap type="square"/>
        </v:shape>
        <o:OLEObject Type="Embed" ProgID="Word.Picture.8" ShapeID="_x0000_s2054" DrawAspect="Content" ObjectID="_1805631833" r:id="rId2"/>
      </w:object>
    </w:r>
    <w:r w:rsidR="002B6BC3">
      <w:rPr>
        <w:rFonts w:ascii="Arial Rounded MT Bold" w:hAnsi="Arial Rounded MT Bold"/>
        <w:b/>
        <w:spacing w:val="40"/>
        <w:sz w:val="24"/>
      </w:rPr>
      <w:t>PODER JUDICIÁRIO</w:t>
    </w:r>
  </w:p>
  <w:p w14:paraId="1957D12B" w14:textId="77777777" w:rsidR="002B6BC3" w:rsidRDefault="002B6BC3">
    <w:pPr>
      <w:ind w:left="1134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14:paraId="5900267A" w14:textId="77777777" w:rsidR="002B6BC3" w:rsidRDefault="002B6BC3">
    <w:pPr>
      <w:pStyle w:val="Cabealho"/>
      <w:ind w:left="1134"/>
      <w:rPr>
        <w:sz w:val="18"/>
      </w:rPr>
    </w:pPr>
    <w:r>
      <w:rPr>
        <w:b/>
      </w:rPr>
      <w:t>TRIBUNAL REGIONAL DO TRABALHO DA 9ª REGIÃO</w:t>
    </w:r>
  </w:p>
  <w:p w14:paraId="75D0F793" w14:textId="77777777" w:rsidR="002B6BC3" w:rsidRDefault="002B6BC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360"/>
      </w:pPr>
      <w:rPr>
        <w:rFonts w:cs="Aria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53" w:hanging="360"/>
      </w:pPr>
      <w:rPr>
        <w:rFonts w:ascii="Symbol" w:hAnsi="Symbol" w:cs="Symbol" w:hint="default"/>
      </w:rPr>
    </w:lvl>
  </w:abstractNum>
  <w:abstractNum w:abstractNumId="4" w15:restartNumberingAfterBreak="0">
    <w:nsid w:val="02800B51"/>
    <w:multiLevelType w:val="multilevel"/>
    <w:tmpl w:val="B3ECE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A521994"/>
    <w:multiLevelType w:val="multilevel"/>
    <w:tmpl w:val="F2FAE508"/>
    <w:lvl w:ilvl="0">
      <w:start w:val="9"/>
      <w:numFmt w:val="decimal"/>
      <w:lvlText w:val="%1."/>
      <w:lvlJc w:val="left"/>
      <w:pPr>
        <w:tabs>
          <w:tab w:val="num" w:pos="0"/>
        </w:tabs>
        <w:ind w:left="502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B8E7F89"/>
    <w:multiLevelType w:val="multilevel"/>
    <w:tmpl w:val="22A208F8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6" w:hanging="540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 w15:restartNumberingAfterBreak="0">
    <w:nsid w:val="0E8F240A"/>
    <w:multiLevelType w:val="multilevel"/>
    <w:tmpl w:val="896C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0FFC6DC3"/>
    <w:multiLevelType w:val="multilevel"/>
    <w:tmpl w:val="609002F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07F0A56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1466D63"/>
    <w:multiLevelType w:val="multilevel"/>
    <w:tmpl w:val="683AF81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3722566"/>
    <w:multiLevelType w:val="multilevel"/>
    <w:tmpl w:val="611493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145411B3"/>
    <w:multiLevelType w:val="multilevel"/>
    <w:tmpl w:val="503226C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5AA6198"/>
    <w:multiLevelType w:val="multilevel"/>
    <w:tmpl w:val="69181CD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16740E7C"/>
    <w:multiLevelType w:val="multilevel"/>
    <w:tmpl w:val="B324E8D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5" w15:restartNumberingAfterBreak="0">
    <w:nsid w:val="17EC7FA7"/>
    <w:multiLevelType w:val="multilevel"/>
    <w:tmpl w:val="0AB659DA"/>
    <w:lvl w:ilvl="0">
      <w:start w:val="10"/>
      <w:numFmt w:val="decimal"/>
      <w:lvlText w:val="%1."/>
      <w:lvlJc w:val="left"/>
      <w:pPr>
        <w:tabs>
          <w:tab w:val="num" w:pos="0"/>
        </w:tabs>
        <w:ind w:left="1777" w:hanging="360"/>
      </w:pPr>
      <w:rPr>
        <w:rFonts w:ascii="Arial" w:eastAsiaTheme="majorEastAsia" w:hAnsi="Arial" w:cs="Arial"/>
        <w:b/>
      </w:rPr>
    </w:lvl>
    <w:lvl w:ilvl="1">
      <w:start w:val="13"/>
      <w:numFmt w:val="decimal"/>
      <w:lvlText w:val="%1.%2."/>
      <w:lvlJc w:val="left"/>
      <w:pPr>
        <w:tabs>
          <w:tab w:val="num" w:pos="0"/>
        </w:tabs>
        <w:ind w:left="1000" w:hanging="432"/>
      </w:pPr>
      <w:rPr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22" w:hanging="504"/>
      </w:pPr>
      <w:rPr>
        <w:rFonts w:ascii="Arial" w:eastAsia="Times New Roman" w:hAnsi="Arial" w:cs="Arial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1D050203"/>
    <w:multiLevelType w:val="multilevel"/>
    <w:tmpl w:val="D730D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1D185657"/>
    <w:multiLevelType w:val="multilevel"/>
    <w:tmpl w:val="2DC8CA2E"/>
    <w:styleLink w:val="Alex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34" w:hanging="73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788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D5C100D"/>
    <w:multiLevelType w:val="multilevel"/>
    <w:tmpl w:val="4CFCBC52"/>
    <w:lvl w:ilvl="0">
      <w:start w:val="1"/>
      <w:numFmt w:val="decimal"/>
      <w:pStyle w:val="Nivel01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3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F750BC8"/>
    <w:multiLevelType w:val="multilevel"/>
    <w:tmpl w:val="DE225D0E"/>
    <w:styleLink w:val="Estilo2"/>
    <w:lvl w:ilvl="0">
      <w:start w:val="1"/>
      <w:numFmt w:val="decimal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1795CB4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1" w15:restartNumberingAfterBreak="0">
    <w:nsid w:val="22682B2C"/>
    <w:multiLevelType w:val="multilevel"/>
    <w:tmpl w:val="2DC8CA2E"/>
    <w:numStyleLink w:val="Alex"/>
  </w:abstractNum>
  <w:abstractNum w:abstractNumId="22" w15:restartNumberingAfterBreak="0">
    <w:nsid w:val="294D3837"/>
    <w:multiLevelType w:val="multilevel"/>
    <w:tmpl w:val="B3208B08"/>
    <w:lvl w:ilvl="0">
      <w:start w:val="9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9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7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91" w:hanging="1800"/>
      </w:pPr>
      <w:rPr>
        <w:rFonts w:hint="default"/>
      </w:rPr>
    </w:lvl>
  </w:abstractNum>
  <w:abstractNum w:abstractNumId="23" w15:restartNumberingAfterBreak="0">
    <w:nsid w:val="29986CF3"/>
    <w:multiLevelType w:val="multilevel"/>
    <w:tmpl w:val="DD409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 w15:restartNumberingAfterBreak="0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2AF4124F"/>
    <w:multiLevelType w:val="multilevel"/>
    <w:tmpl w:val="31EECF9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"/>
        </w:tabs>
        <w:ind w:left="858" w:hanging="432"/>
      </w:pPr>
      <w:rPr>
        <w:b w:val="0"/>
        <w:bCs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2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 w15:restartNumberingAfterBreak="0">
    <w:nsid w:val="2D0D1601"/>
    <w:multiLevelType w:val="multilevel"/>
    <w:tmpl w:val="97BEED50"/>
    <w:lvl w:ilvl="0">
      <w:start w:val="12"/>
      <w:numFmt w:val="decimal"/>
      <w:lvlText w:val="%1"/>
      <w:lvlJc w:val="left"/>
      <w:pPr>
        <w:tabs>
          <w:tab w:val="num" w:pos="0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77" w:hanging="705"/>
      </w:p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1664" w:hanging="720"/>
      </w:p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27" w15:restartNumberingAfterBreak="0">
    <w:nsid w:val="2E1E71F0"/>
    <w:multiLevelType w:val="multilevel"/>
    <w:tmpl w:val="83C6B5EA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28" w15:restartNumberingAfterBreak="0">
    <w:nsid w:val="2E344B8B"/>
    <w:multiLevelType w:val="multilevel"/>
    <w:tmpl w:val="BB3ED0B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2EBA5720"/>
    <w:multiLevelType w:val="multilevel"/>
    <w:tmpl w:val="3E34DF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346250F7"/>
    <w:multiLevelType w:val="multilevel"/>
    <w:tmpl w:val="36C80B3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1" w15:restartNumberingAfterBreak="0">
    <w:nsid w:val="37C421CE"/>
    <w:multiLevelType w:val="multilevel"/>
    <w:tmpl w:val="53265702"/>
    <w:lvl w:ilvl="0">
      <w:start w:val="4"/>
      <w:numFmt w:val="upperRoman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A4B143B"/>
    <w:multiLevelType w:val="multilevel"/>
    <w:tmpl w:val="9AE25E0E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3" w15:restartNumberingAfterBreak="0">
    <w:nsid w:val="3A55064A"/>
    <w:multiLevelType w:val="multilevel"/>
    <w:tmpl w:val="E6C22436"/>
    <w:lvl w:ilvl="0">
      <w:start w:val="1"/>
      <w:numFmt w:val="lowerLetter"/>
      <w:lvlText w:val="%1)"/>
      <w:lvlJc w:val="left"/>
      <w:pPr>
        <w:tabs>
          <w:tab w:val="num" w:pos="0"/>
        </w:tabs>
        <w:ind w:left="1839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4" w15:restartNumberingAfterBreak="0">
    <w:nsid w:val="3AA63F41"/>
    <w:multiLevelType w:val="multilevel"/>
    <w:tmpl w:val="DE225D0E"/>
    <w:numStyleLink w:val="Estilo2"/>
  </w:abstractNum>
  <w:abstractNum w:abstractNumId="35" w15:restartNumberingAfterBreak="0">
    <w:nsid w:val="3AB20ED9"/>
    <w:multiLevelType w:val="multilevel"/>
    <w:tmpl w:val="8AA2D320"/>
    <w:lvl w:ilvl="0">
      <w:start w:val="1"/>
      <w:numFmt w:val="decimal"/>
      <w:lvlText w:val="%1."/>
      <w:lvlJc w:val="left"/>
      <w:pPr>
        <w:tabs>
          <w:tab w:val="num" w:pos="0"/>
        </w:tabs>
        <w:ind w:left="3335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055" w:hanging="360"/>
      </w:pPr>
    </w:lvl>
    <w:lvl w:ilvl="2">
      <w:start w:val="8"/>
      <w:numFmt w:val="decimal"/>
      <w:lvlText w:val="%3."/>
      <w:lvlJc w:val="left"/>
      <w:pPr>
        <w:tabs>
          <w:tab w:val="num" w:pos="0"/>
        </w:tabs>
        <w:ind w:left="495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2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9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6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3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95" w:hanging="180"/>
      </w:pPr>
    </w:lvl>
  </w:abstractNum>
  <w:abstractNum w:abstractNumId="36" w15:restartNumberingAfterBreak="0">
    <w:nsid w:val="3F892586"/>
    <w:multiLevelType w:val="multilevel"/>
    <w:tmpl w:val="FAC620E6"/>
    <w:lvl w:ilvl="0">
      <w:start w:val="1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eastAsia="Calibri" w:hAnsi="Calibri"/>
        <w:spacing w:val="-2"/>
        <w:w w:val="100"/>
        <w:sz w:val="24"/>
        <w:szCs w:val="24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219" w:hanging="284"/>
      </w:pPr>
      <w:rPr>
        <w:w w:val="100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50" w:hanging="28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73" w:hanging="28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96" w:hanging="28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19" w:hanging="28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3" w:hanging="28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6" w:hanging="28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9" w:hanging="284"/>
      </w:pPr>
      <w:rPr>
        <w:rFonts w:ascii="Symbol" w:hAnsi="Symbol" w:cs="Symbol" w:hint="default"/>
      </w:rPr>
    </w:lvl>
  </w:abstractNum>
  <w:abstractNum w:abstractNumId="37" w15:restartNumberingAfterBreak="0">
    <w:nsid w:val="43875F41"/>
    <w:multiLevelType w:val="multilevel"/>
    <w:tmpl w:val="09C2975E"/>
    <w:lvl w:ilvl="0">
      <w:start w:val="1"/>
      <w:numFmt w:val="upperRoman"/>
      <w:lvlText w:val="%1."/>
      <w:lvlJc w:val="left"/>
      <w:pPr>
        <w:tabs>
          <w:tab w:val="num" w:pos="0"/>
        </w:tabs>
        <w:ind w:left="135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38" w15:restartNumberingAfterBreak="0">
    <w:nsid w:val="4406586F"/>
    <w:multiLevelType w:val="multilevel"/>
    <w:tmpl w:val="C1964974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39" w15:restartNumberingAfterBreak="0">
    <w:nsid w:val="455B6E62"/>
    <w:multiLevelType w:val="multilevel"/>
    <w:tmpl w:val="CC2C526E"/>
    <w:lvl w:ilvl="0">
      <w:start w:val="1"/>
      <w:numFmt w:val="decimal"/>
      <w:pStyle w:val="Solon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0" w15:restartNumberingAfterBreak="0">
    <w:nsid w:val="49F04247"/>
    <w:multiLevelType w:val="multilevel"/>
    <w:tmpl w:val="CCCADE3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E6D6C4E"/>
    <w:multiLevelType w:val="multilevel"/>
    <w:tmpl w:val="5EA8AD42"/>
    <w:lvl w:ilvl="0">
      <w:start w:val="1"/>
      <w:numFmt w:val="decimal"/>
      <w:pStyle w:val="ContratoTitulo"/>
      <w:suff w:val="nothing"/>
      <w:lvlText w:val="%1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38"/>
        </w:tabs>
        <w:ind w:left="1418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2" w15:restartNumberingAfterBreak="0">
    <w:nsid w:val="4F6C209D"/>
    <w:multiLevelType w:val="multilevel"/>
    <w:tmpl w:val="B5D2B028"/>
    <w:lvl w:ilvl="0">
      <w:start w:val="1"/>
      <w:numFmt w:val="lowerLetter"/>
      <w:pStyle w:val="NumeradaNegrito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4FAE1601"/>
    <w:multiLevelType w:val="multilevel"/>
    <w:tmpl w:val="FC5856EA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44" w15:restartNumberingAfterBreak="0">
    <w:nsid w:val="519A4BD4"/>
    <w:multiLevelType w:val="multilevel"/>
    <w:tmpl w:val="A67C5236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55FC6E95"/>
    <w:multiLevelType w:val="hybridMultilevel"/>
    <w:tmpl w:val="53C04C6C"/>
    <w:lvl w:ilvl="0" w:tplc="6DCC915E">
      <w:start w:val="1"/>
      <w:numFmt w:val="upperRoman"/>
      <w:lvlText w:val="%1."/>
      <w:lvlJc w:val="left"/>
      <w:pPr>
        <w:ind w:left="1854" w:hanging="720"/>
      </w:pPr>
      <w:rPr>
        <w:rFonts w:cs="Tahoma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 w15:restartNumberingAfterBreak="0">
    <w:nsid w:val="56AB3626"/>
    <w:multiLevelType w:val="multilevel"/>
    <w:tmpl w:val="1A8AA51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A177373"/>
    <w:multiLevelType w:val="multilevel"/>
    <w:tmpl w:val="9D069758"/>
    <w:lvl w:ilvl="0">
      <w:start w:val="1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32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49" w15:restartNumberingAfterBreak="0">
    <w:nsid w:val="5D9E37EE"/>
    <w:multiLevelType w:val="multilevel"/>
    <w:tmpl w:val="CC487D4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0" w15:restartNumberingAfterBreak="0">
    <w:nsid w:val="61DD361E"/>
    <w:multiLevelType w:val="multilevel"/>
    <w:tmpl w:val="5816C3E4"/>
    <w:lvl w:ilvl="0">
      <w:start w:val="1"/>
      <w:numFmt w:val="decimal"/>
      <w:pStyle w:val="Nivel010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68F13382"/>
    <w:multiLevelType w:val="multilevel"/>
    <w:tmpl w:val="5CD60D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915223E"/>
    <w:multiLevelType w:val="multilevel"/>
    <w:tmpl w:val="BDE2098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3" w15:restartNumberingAfterBreak="0">
    <w:nsid w:val="6CFE1D42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4" w15:restartNumberingAfterBreak="0">
    <w:nsid w:val="74524C38"/>
    <w:multiLevelType w:val="multilevel"/>
    <w:tmpl w:val="73CE191A"/>
    <w:lvl w:ilvl="0">
      <w:start w:val="1"/>
      <w:numFmt w:val="bullet"/>
      <w:lvlText w:val=""/>
      <w:lvlJc w:val="left"/>
      <w:pPr>
        <w:ind w:left="11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7AE618AA"/>
    <w:multiLevelType w:val="multilevel"/>
    <w:tmpl w:val="D3AE3A86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6" w15:restartNumberingAfterBreak="0">
    <w:nsid w:val="7D230B1B"/>
    <w:multiLevelType w:val="multilevel"/>
    <w:tmpl w:val="E1980BB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31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  <w:color w:val="auto"/>
      </w:rPr>
    </w:lvl>
  </w:abstractNum>
  <w:abstractNum w:abstractNumId="57" w15:restartNumberingAfterBreak="0">
    <w:nsid w:val="7E0C5BD8"/>
    <w:multiLevelType w:val="multilevel"/>
    <w:tmpl w:val="7C46F2D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7FBB7576"/>
    <w:multiLevelType w:val="hybridMultilevel"/>
    <w:tmpl w:val="129E9B7C"/>
    <w:lvl w:ilvl="0" w:tplc="04160017">
      <w:start w:val="1"/>
      <w:numFmt w:val="lowerLetter"/>
      <w:lvlText w:val="%1)"/>
      <w:lvlJc w:val="left"/>
      <w:pPr>
        <w:ind w:left="2705" w:hanging="360"/>
      </w:pPr>
    </w:lvl>
    <w:lvl w:ilvl="1" w:tplc="04160019" w:tentative="1">
      <w:start w:val="1"/>
      <w:numFmt w:val="lowerLetter"/>
      <w:lvlText w:val="%2."/>
      <w:lvlJc w:val="left"/>
      <w:pPr>
        <w:ind w:left="3425" w:hanging="360"/>
      </w:pPr>
    </w:lvl>
    <w:lvl w:ilvl="2" w:tplc="0416001B" w:tentative="1">
      <w:start w:val="1"/>
      <w:numFmt w:val="lowerRoman"/>
      <w:lvlText w:val="%3."/>
      <w:lvlJc w:val="right"/>
      <w:pPr>
        <w:ind w:left="4145" w:hanging="180"/>
      </w:pPr>
    </w:lvl>
    <w:lvl w:ilvl="3" w:tplc="0416000F" w:tentative="1">
      <w:start w:val="1"/>
      <w:numFmt w:val="decimal"/>
      <w:lvlText w:val="%4."/>
      <w:lvlJc w:val="left"/>
      <w:pPr>
        <w:ind w:left="4865" w:hanging="360"/>
      </w:pPr>
    </w:lvl>
    <w:lvl w:ilvl="4" w:tplc="04160019" w:tentative="1">
      <w:start w:val="1"/>
      <w:numFmt w:val="lowerLetter"/>
      <w:lvlText w:val="%5."/>
      <w:lvlJc w:val="left"/>
      <w:pPr>
        <w:ind w:left="5585" w:hanging="360"/>
      </w:pPr>
    </w:lvl>
    <w:lvl w:ilvl="5" w:tplc="0416001B" w:tentative="1">
      <w:start w:val="1"/>
      <w:numFmt w:val="lowerRoman"/>
      <w:lvlText w:val="%6."/>
      <w:lvlJc w:val="right"/>
      <w:pPr>
        <w:ind w:left="6305" w:hanging="180"/>
      </w:pPr>
    </w:lvl>
    <w:lvl w:ilvl="6" w:tplc="0416000F" w:tentative="1">
      <w:start w:val="1"/>
      <w:numFmt w:val="decimal"/>
      <w:lvlText w:val="%7."/>
      <w:lvlJc w:val="left"/>
      <w:pPr>
        <w:ind w:left="7025" w:hanging="360"/>
      </w:pPr>
    </w:lvl>
    <w:lvl w:ilvl="7" w:tplc="04160019" w:tentative="1">
      <w:start w:val="1"/>
      <w:numFmt w:val="lowerLetter"/>
      <w:lvlText w:val="%8."/>
      <w:lvlJc w:val="left"/>
      <w:pPr>
        <w:ind w:left="7745" w:hanging="360"/>
      </w:pPr>
    </w:lvl>
    <w:lvl w:ilvl="8" w:tplc="0416001B" w:tentative="1">
      <w:start w:val="1"/>
      <w:numFmt w:val="lowerRoman"/>
      <w:lvlText w:val="%9."/>
      <w:lvlJc w:val="right"/>
      <w:pPr>
        <w:ind w:left="8465" w:hanging="180"/>
      </w:pPr>
    </w:lvl>
  </w:abstractNum>
  <w:num w:numId="1">
    <w:abstractNumId w:val="18"/>
  </w:num>
  <w:num w:numId="2">
    <w:abstractNumId w:val="0"/>
  </w:num>
  <w:num w:numId="3">
    <w:abstractNumId w:val="11"/>
  </w:num>
  <w:num w:numId="4">
    <w:abstractNumId w:val="30"/>
  </w:num>
  <w:num w:numId="5">
    <w:abstractNumId w:val="6"/>
  </w:num>
  <w:num w:numId="6">
    <w:abstractNumId w:val="24"/>
  </w:num>
  <w:num w:numId="7">
    <w:abstractNumId w:val="56"/>
  </w:num>
  <w:num w:numId="8">
    <w:abstractNumId w:val="14"/>
  </w:num>
  <w:num w:numId="9">
    <w:abstractNumId w:val="43"/>
  </w:num>
  <w:num w:numId="10">
    <w:abstractNumId w:val="13"/>
  </w:num>
  <w:num w:numId="11">
    <w:abstractNumId w:val="44"/>
  </w:num>
  <w:num w:numId="12">
    <w:abstractNumId w:val="17"/>
  </w:num>
  <w:num w:numId="13">
    <w:abstractNumId w:val="21"/>
  </w:num>
  <w:num w:numId="14">
    <w:abstractNumId w:val="58"/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36"/>
  </w:num>
  <w:num w:numId="18">
    <w:abstractNumId w:val="31"/>
  </w:num>
  <w:num w:numId="19">
    <w:abstractNumId w:val="50"/>
  </w:num>
  <w:num w:numId="20">
    <w:abstractNumId w:val="12"/>
  </w:num>
  <w:num w:numId="21">
    <w:abstractNumId w:val="57"/>
  </w:num>
  <w:num w:numId="22">
    <w:abstractNumId w:val="46"/>
  </w:num>
  <w:num w:numId="23">
    <w:abstractNumId w:val="54"/>
  </w:num>
  <w:num w:numId="24">
    <w:abstractNumId w:val="29"/>
  </w:num>
  <w:num w:numId="25">
    <w:abstractNumId w:val="19"/>
  </w:num>
  <w:num w:numId="26">
    <w:abstractNumId w:val="34"/>
    <w:lvlOverride w:ilvl="0">
      <w:lvl w:ilvl="0">
        <w:start w:val="1"/>
        <w:numFmt w:val="decimal"/>
        <w:lvlText w:val="%1."/>
        <w:lvlJc w:val="left"/>
        <w:pPr>
          <w:ind w:left="1777" w:hanging="360"/>
        </w:pPr>
        <w:rPr>
          <w:rFonts w:ascii="Arial" w:eastAsiaTheme="majorEastAsia" w:hAnsi="Arial" w:cs="Arial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28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922" w:hanging="504"/>
        </w:pPr>
        <w:rPr>
          <w:rFonts w:ascii="Arial" w:eastAsia="Times New Roman" w:hAnsi="Arial" w:cs="Arial" w:hint="default"/>
          <w:b w:val="0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 w:val="0"/>
        </w:rPr>
      </w:lvl>
    </w:lvlOverride>
  </w:num>
  <w:num w:numId="27">
    <w:abstractNumId w:val="15"/>
  </w:num>
  <w:num w:numId="28">
    <w:abstractNumId w:val="35"/>
  </w:num>
  <w:num w:numId="29">
    <w:abstractNumId w:val="26"/>
  </w:num>
  <w:num w:numId="30">
    <w:abstractNumId w:val="40"/>
  </w:num>
  <w:num w:numId="31">
    <w:abstractNumId w:val="53"/>
  </w:num>
  <w:num w:numId="32">
    <w:abstractNumId w:val="9"/>
  </w:num>
  <w:num w:numId="33">
    <w:abstractNumId w:val="20"/>
  </w:num>
  <w:num w:numId="34">
    <w:abstractNumId w:val="48"/>
  </w:num>
  <w:num w:numId="35">
    <w:abstractNumId w:val="38"/>
  </w:num>
  <w:num w:numId="36">
    <w:abstractNumId w:val="32"/>
  </w:num>
  <w:num w:numId="37">
    <w:abstractNumId w:val="52"/>
  </w:num>
  <w:num w:numId="38">
    <w:abstractNumId w:val="49"/>
  </w:num>
  <w:num w:numId="39">
    <w:abstractNumId w:val="27"/>
  </w:num>
  <w:num w:numId="40">
    <w:abstractNumId w:val="33"/>
  </w:num>
  <w:num w:numId="41">
    <w:abstractNumId w:val="37"/>
  </w:num>
  <w:num w:numId="42">
    <w:abstractNumId w:val="5"/>
  </w:num>
  <w:num w:numId="43">
    <w:abstractNumId w:val="45"/>
  </w:num>
  <w:num w:numId="44">
    <w:abstractNumId w:val="25"/>
  </w:num>
  <w:num w:numId="45">
    <w:abstractNumId w:val="10"/>
  </w:num>
  <w:num w:numId="46">
    <w:abstractNumId w:val="55"/>
  </w:num>
  <w:num w:numId="47">
    <w:abstractNumId w:val="51"/>
  </w:num>
  <w:num w:numId="48">
    <w:abstractNumId w:val="8"/>
  </w:num>
  <w:num w:numId="49">
    <w:abstractNumId w:val="7"/>
  </w:num>
  <w:num w:numId="50">
    <w:abstractNumId w:val="4"/>
  </w:num>
  <w:num w:numId="51">
    <w:abstractNumId w:val="16"/>
  </w:num>
  <w:num w:numId="52">
    <w:abstractNumId w:val="23"/>
  </w:num>
  <w:num w:numId="53">
    <w:abstractNumId w:val="42"/>
  </w:num>
  <w:num w:numId="54">
    <w:abstractNumId w:val="39"/>
  </w:num>
  <w:num w:numId="55">
    <w:abstractNumId w:val="41"/>
  </w:num>
  <w:num w:numId="56">
    <w:abstractNumId w:val="22"/>
  </w:num>
  <w:num w:numId="57">
    <w:abstractNumId w:val="18"/>
  </w:num>
  <w:num w:numId="58">
    <w:abstractNumId w:val="18"/>
  </w:num>
  <w:num w:numId="59">
    <w:abstractNumId w:val="18"/>
  </w:num>
  <w:num w:numId="60">
    <w:abstractNumId w:val="18"/>
  </w:num>
  <w:num w:numId="61">
    <w:abstractNumId w:val="18"/>
  </w:num>
  <w:num w:numId="62">
    <w:abstractNumId w:val="1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6" w:nlCheck="1" w:checkStyle="1"/>
  <w:activeWritingStyle w:appName="MSWord" w:lang="pt-BR" w:vendorID="64" w:dllVersion="4096" w:nlCheck="1" w:checkStyle="0"/>
  <w:activeWritingStyle w:appName="MSWord" w:lang="pt-BR" w:vendorID="64" w:dllVersion="131078" w:nlCheck="1" w:checkStyle="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00EE"/>
    <w:rsid w:val="00000400"/>
    <w:rsid w:val="0000071E"/>
    <w:rsid w:val="00000FEE"/>
    <w:rsid w:val="00001089"/>
    <w:rsid w:val="00001ABE"/>
    <w:rsid w:val="00001BCF"/>
    <w:rsid w:val="0000236D"/>
    <w:rsid w:val="00002A04"/>
    <w:rsid w:val="00003027"/>
    <w:rsid w:val="00003298"/>
    <w:rsid w:val="00003F71"/>
    <w:rsid w:val="00003F8B"/>
    <w:rsid w:val="00005198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402"/>
    <w:rsid w:val="0001451E"/>
    <w:rsid w:val="000147C1"/>
    <w:rsid w:val="00014B1F"/>
    <w:rsid w:val="0001535D"/>
    <w:rsid w:val="00015651"/>
    <w:rsid w:val="000156E9"/>
    <w:rsid w:val="00021545"/>
    <w:rsid w:val="0002260C"/>
    <w:rsid w:val="0002289A"/>
    <w:rsid w:val="000229B1"/>
    <w:rsid w:val="00022BA7"/>
    <w:rsid w:val="0002306D"/>
    <w:rsid w:val="000242C8"/>
    <w:rsid w:val="00024556"/>
    <w:rsid w:val="00025B38"/>
    <w:rsid w:val="00025E06"/>
    <w:rsid w:val="00027155"/>
    <w:rsid w:val="000277DE"/>
    <w:rsid w:val="00031767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37837"/>
    <w:rsid w:val="00037BC3"/>
    <w:rsid w:val="0004076C"/>
    <w:rsid w:val="00040957"/>
    <w:rsid w:val="00041176"/>
    <w:rsid w:val="00041517"/>
    <w:rsid w:val="0004226B"/>
    <w:rsid w:val="00042328"/>
    <w:rsid w:val="00042708"/>
    <w:rsid w:val="00042CB8"/>
    <w:rsid w:val="000438B3"/>
    <w:rsid w:val="00044685"/>
    <w:rsid w:val="0004478F"/>
    <w:rsid w:val="0004587A"/>
    <w:rsid w:val="00045EE0"/>
    <w:rsid w:val="00047D73"/>
    <w:rsid w:val="000501A4"/>
    <w:rsid w:val="000502FB"/>
    <w:rsid w:val="000509B0"/>
    <w:rsid w:val="00051782"/>
    <w:rsid w:val="00051F02"/>
    <w:rsid w:val="00052048"/>
    <w:rsid w:val="00055034"/>
    <w:rsid w:val="00055889"/>
    <w:rsid w:val="00055C19"/>
    <w:rsid w:val="00056433"/>
    <w:rsid w:val="000564D1"/>
    <w:rsid w:val="00056C6C"/>
    <w:rsid w:val="000573BB"/>
    <w:rsid w:val="00060414"/>
    <w:rsid w:val="00060A78"/>
    <w:rsid w:val="00060B91"/>
    <w:rsid w:val="00062853"/>
    <w:rsid w:val="000632E2"/>
    <w:rsid w:val="000648E4"/>
    <w:rsid w:val="00064A73"/>
    <w:rsid w:val="0006537A"/>
    <w:rsid w:val="00065958"/>
    <w:rsid w:val="000662C1"/>
    <w:rsid w:val="00066368"/>
    <w:rsid w:val="000670EC"/>
    <w:rsid w:val="000677A2"/>
    <w:rsid w:val="00067B0A"/>
    <w:rsid w:val="00070375"/>
    <w:rsid w:val="0007075C"/>
    <w:rsid w:val="00070EA5"/>
    <w:rsid w:val="00071384"/>
    <w:rsid w:val="000718D1"/>
    <w:rsid w:val="000725AE"/>
    <w:rsid w:val="00073004"/>
    <w:rsid w:val="00073596"/>
    <w:rsid w:val="00073852"/>
    <w:rsid w:val="000754B8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39CF"/>
    <w:rsid w:val="000850DC"/>
    <w:rsid w:val="000863AB"/>
    <w:rsid w:val="000879FB"/>
    <w:rsid w:val="00087EF2"/>
    <w:rsid w:val="00090D08"/>
    <w:rsid w:val="00090F5D"/>
    <w:rsid w:val="00092759"/>
    <w:rsid w:val="00092CA5"/>
    <w:rsid w:val="00093B86"/>
    <w:rsid w:val="00094321"/>
    <w:rsid w:val="000967EB"/>
    <w:rsid w:val="00096B41"/>
    <w:rsid w:val="000972D1"/>
    <w:rsid w:val="00097BA4"/>
    <w:rsid w:val="000A010A"/>
    <w:rsid w:val="000A0129"/>
    <w:rsid w:val="000A0BAC"/>
    <w:rsid w:val="000A102A"/>
    <w:rsid w:val="000A1A7B"/>
    <w:rsid w:val="000A1B88"/>
    <w:rsid w:val="000A23DA"/>
    <w:rsid w:val="000A674F"/>
    <w:rsid w:val="000A6EF7"/>
    <w:rsid w:val="000A7A9F"/>
    <w:rsid w:val="000B01DF"/>
    <w:rsid w:val="000B3679"/>
    <w:rsid w:val="000B3F9C"/>
    <w:rsid w:val="000B438F"/>
    <w:rsid w:val="000B49DC"/>
    <w:rsid w:val="000B56AB"/>
    <w:rsid w:val="000B7B55"/>
    <w:rsid w:val="000C123B"/>
    <w:rsid w:val="000C19B2"/>
    <w:rsid w:val="000C19BD"/>
    <w:rsid w:val="000C1A8D"/>
    <w:rsid w:val="000C21AD"/>
    <w:rsid w:val="000C2276"/>
    <w:rsid w:val="000C2297"/>
    <w:rsid w:val="000C2C16"/>
    <w:rsid w:val="000C40ED"/>
    <w:rsid w:val="000C4D36"/>
    <w:rsid w:val="000C51D8"/>
    <w:rsid w:val="000C5344"/>
    <w:rsid w:val="000C5727"/>
    <w:rsid w:val="000C5D14"/>
    <w:rsid w:val="000C6446"/>
    <w:rsid w:val="000C670A"/>
    <w:rsid w:val="000C7B49"/>
    <w:rsid w:val="000D2640"/>
    <w:rsid w:val="000D2AC3"/>
    <w:rsid w:val="000D3590"/>
    <w:rsid w:val="000D3FB8"/>
    <w:rsid w:val="000D4D3E"/>
    <w:rsid w:val="000D4D95"/>
    <w:rsid w:val="000D5CAD"/>
    <w:rsid w:val="000E0696"/>
    <w:rsid w:val="000E15DC"/>
    <w:rsid w:val="000E20A6"/>
    <w:rsid w:val="000E320E"/>
    <w:rsid w:val="000E3CC6"/>
    <w:rsid w:val="000E4F8C"/>
    <w:rsid w:val="000E5841"/>
    <w:rsid w:val="000E5B75"/>
    <w:rsid w:val="000E5ED5"/>
    <w:rsid w:val="000E6741"/>
    <w:rsid w:val="000E739A"/>
    <w:rsid w:val="000E778B"/>
    <w:rsid w:val="000E7DE0"/>
    <w:rsid w:val="000F03F6"/>
    <w:rsid w:val="000F104D"/>
    <w:rsid w:val="000F1728"/>
    <w:rsid w:val="000F1C1C"/>
    <w:rsid w:val="000F4088"/>
    <w:rsid w:val="000F4F96"/>
    <w:rsid w:val="000F5A07"/>
    <w:rsid w:val="000F5FD7"/>
    <w:rsid w:val="000F5FF6"/>
    <w:rsid w:val="000F71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05D2B"/>
    <w:rsid w:val="001103B6"/>
    <w:rsid w:val="001103FF"/>
    <w:rsid w:val="00110662"/>
    <w:rsid w:val="00110EB6"/>
    <w:rsid w:val="001115DC"/>
    <w:rsid w:val="001116F8"/>
    <w:rsid w:val="00111C8B"/>
    <w:rsid w:val="001122D4"/>
    <w:rsid w:val="00112F48"/>
    <w:rsid w:val="00113EEB"/>
    <w:rsid w:val="00114D2F"/>
    <w:rsid w:val="00115C30"/>
    <w:rsid w:val="00117056"/>
    <w:rsid w:val="00117A5B"/>
    <w:rsid w:val="0012102E"/>
    <w:rsid w:val="001219B0"/>
    <w:rsid w:val="00123693"/>
    <w:rsid w:val="001245D9"/>
    <w:rsid w:val="00124990"/>
    <w:rsid w:val="00124A63"/>
    <w:rsid w:val="00124F89"/>
    <w:rsid w:val="00125CCF"/>
    <w:rsid w:val="0012659F"/>
    <w:rsid w:val="0012696E"/>
    <w:rsid w:val="00126D51"/>
    <w:rsid w:val="0012744D"/>
    <w:rsid w:val="001274AB"/>
    <w:rsid w:val="00127D78"/>
    <w:rsid w:val="00130039"/>
    <w:rsid w:val="001304C0"/>
    <w:rsid w:val="001305E6"/>
    <w:rsid w:val="001315F2"/>
    <w:rsid w:val="001338E8"/>
    <w:rsid w:val="00133A1F"/>
    <w:rsid w:val="00134694"/>
    <w:rsid w:val="0013520A"/>
    <w:rsid w:val="00135710"/>
    <w:rsid w:val="00136D43"/>
    <w:rsid w:val="0013709F"/>
    <w:rsid w:val="00137846"/>
    <w:rsid w:val="00137BE7"/>
    <w:rsid w:val="0014004B"/>
    <w:rsid w:val="00140584"/>
    <w:rsid w:val="00140ADF"/>
    <w:rsid w:val="00140C8A"/>
    <w:rsid w:val="00141189"/>
    <w:rsid w:val="001414AC"/>
    <w:rsid w:val="001419EE"/>
    <w:rsid w:val="001422EF"/>
    <w:rsid w:val="0014325E"/>
    <w:rsid w:val="00143E29"/>
    <w:rsid w:val="001443B4"/>
    <w:rsid w:val="001443B8"/>
    <w:rsid w:val="00144991"/>
    <w:rsid w:val="00144BB8"/>
    <w:rsid w:val="0014579E"/>
    <w:rsid w:val="0014670B"/>
    <w:rsid w:val="00146BDF"/>
    <w:rsid w:val="00150295"/>
    <w:rsid w:val="001516EA"/>
    <w:rsid w:val="00151C15"/>
    <w:rsid w:val="0015394F"/>
    <w:rsid w:val="00153E25"/>
    <w:rsid w:val="00154505"/>
    <w:rsid w:val="00155D25"/>
    <w:rsid w:val="0015684D"/>
    <w:rsid w:val="00160602"/>
    <w:rsid w:val="001608E4"/>
    <w:rsid w:val="001608FB"/>
    <w:rsid w:val="00160BBD"/>
    <w:rsid w:val="00160DA4"/>
    <w:rsid w:val="00162DC6"/>
    <w:rsid w:val="00162DD9"/>
    <w:rsid w:val="00163AC6"/>
    <w:rsid w:val="00164870"/>
    <w:rsid w:val="0016506B"/>
    <w:rsid w:val="00165577"/>
    <w:rsid w:val="0016584A"/>
    <w:rsid w:val="0016592C"/>
    <w:rsid w:val="0016603C"/>
    <w:rsid w:val="00166516"/>
    <w:rsid w:val="00166820"/>
    <w:rsid w:val="00170173"/>
    <w:rsid w:val="00170CE1"/>
    <w:rsid w:val="00171353"/>
    <w:rsid w:val="0017284B"/>
    <w:rsid w:val="0017326E"/>
    <w:rsid w:val="00173306"/>
    <w:rsid w:val="00174CAA"/>
    <w:rsid w:val="00174F1B"/>
    <w:rsid w:val="00175B9C"/>
    <w:rsid w:val="001764FB"/>
    <w:rsid w:val="00177958"/>
    <w:rsid w:val="00177CD5"/>
    <w:rsid w:val="00180D95"/>
    <w:rsid w:val="0018179A"/>
    <w:rsid w:val="001817D2"/>
    <w:rsid w:val="00181E1F"/>
    <w:rsid w:val="0018218A"/>
    <w:rsid w:val="00182912"/>
    <w:rsid w:val="00184086"/>
    <w:rsid w:val="00184618"/>
    <w:rsid w:val="00184919"/>
    <w:rsid w:val="00185D44"/>
    <w:rsid w:val="001904A8"/>
    <w:rsid w:val="0019184C"/>
    <w:rsid w:val="0019277B"/>
    <w:rsid w:val="001937C4"/>
    <w:rsid w:val="00194118"/>
    <w:rsid w:val="001979BA"/>
    <w:rsid w:val="001A05D5"/>
    <w:rsid w:val="001A1732"/>
    <w:rsid w:val="001A20E8"/>
    <w:rsid w:val="001A2CE9"/>
    <w:rsid w:val="001A3A05"/>
    <w:rsid w:val="001A3E18"/>
    <w:rsid w:val="001A43DE"/>
    <w:rsid w:val="001A4748"/>
    <w:rsid w:val="001A570F"/>
    <w:rsid w:val="001A5CB1"/>
    <w:rsid w:val="001B005B"/>
    <w:rsid w:val="001B0729"/>
    <w:rsid w:val="001B1079"/>
    <w:rsid w:val="001B129F"/>
    <w:rsid w:val="001B1FCE"/>
    <w:rsid w:val="001B2A3F"/>
    <w:rsid w:val="001B47C2"/>
    <w:rsid w:val="001B58D3"/>
    <w:rsid w:val="001B6A19"/>
    <w:rsid w:val="001B7184"/>
    <w:rsid w:val="001B7FE6"/>
    <w:rsid w:val="001C3F32"/>
    <w:rsid w:val="001C48B6"/>
    <w:rsid w:val="001C4C04"/>
    <w:rsid w:val="001C57FF"/>
    <w:rsid w:val="001C694F"/>
    <w:rsid w:val="001C70DB"/>
    <w:rsid w:val="001C721E"/>
    <w:rsid w:val="001C7BDC"/>
    <w:rsid w:val="001D02D4"/>
    <w:rsid w:val="001D288E"/>
    <w:rsid w:val="001D2C58"/>
    <w:rsid w:val="001D3951"/>
    <w:rsid w:val="001D3DEF"/>
    <w:rsid w:val="001D3ED8"/>
    <w:rsid w:val="001D3F39"/>
    <w:rsid w:val="001D3FED"/>
    <w:rsid w:val="001D4EF3"/>
    <w:rsid w:val="001D5CE7"/>
    <w:rsid w:val="001D651E"/>
    <w:rsid w:val="001D7B52"/>
    <w:rsid w:val="001D7FE5"/>
    <w:rsid w:val="001E053E"/>
    <w:rsid w:val="001E1335"/>
    <w:rsid w:val="001E2380"/>
    <w:rsid w:val="001E2579"/>
    <w:rsid w:val="001E37C5"/>
    <w:rsid w:val="001E3AAF"/>
    <w:rsid w:val="001E4026"/>
    <w:rsid w:val="001E52DF"/>
    <w:rsid w:val="001E629D"/>
    <w:rsid w:val="001F093A"/>
    <w:rsid w:val="001F0A6E"/>
    <w:rsid w:val="001F0D23"/>
    <w:rsid w:val="001F10DF"/>
    <w:rsid w:val="001F28BE"/>
    <w:rsid w:val="001F3580"/>
    <w:rsid w:val="001F39FA"/>
    <w:rsid w:val="001F5154"/>
    <w:rsid w:val="001F53FA"/>
    <w:rsid w:val="001F6730"/>
    <w:rsid w:val="001F6A1C"/>
    <w:rsid w:val="001F6C44"/>
    <w:rsid w:val="00200097"/>
    <w:rsid w:val="00201BC1"/>
    <w:rsid w:val="00202234"/>
    <w:rsid w:val="00202A04"/>
    <w:rsid w:val="00202DBE"/>
    <w:rsid w:val="00203041"/>
    <w:rsid w:val="00203BD2"/>
    <w:rsid w:val="00204642"/>
    <w:rsid w:val="00205197"/>
    <w:rsid w:val="0020593D"/>
    <w:rsid w:val="002059A3"/>
    <w:rsid w:val="002059AC"/>
    <w:rsid w:val="00205F44"/>
    <w:rsid w:val="00206083"/>
    <w:rsid w:val="00206480"/>
    <w:rsid w:val="002070F6"/>
    <w:rsid w:val="00207B98"/>
    <w:rsid w:val="00210001"/>
    <w:rsid w:val="002105DC"/>
    <w:rsid w:val="0021106D"/>
    <w:rsid w:val="00211C19"/>
    <w:rsid w:val="00211F6A"/>
    <w:rsid w:val="00212535"/>
    <w:rsid w:val="00213E32"/>
    <w:rsid w:val="00214276"/>
    <w:rsid w:val="00215F59"/>
    <w:rsid w:val="00216492"/>
    <w:rsid w:val="0021698A"/>
    <w:rsid w:val="00216AA5"/>
    <w:rsid w:val="00216D15"/>
    <w:rsid w:val="00220307"/>
    <w:rsid w:val="00221A22"/>
    <w:rsid w:val="00221BA5"/>
    <w:rsid w:val="0022254D"/>
    <w:rsid w:val="00222980"/>
    <w:rsid w:val="0022333F"/>
    <w:rsid w:val="002241A2"/>
    <w:rsid w:val="00224DA8"/>
    <w:rsid w:val="002251D0"/>
    <w:rsid w:val="00225ADC"/>
    <w:rsid w:val="0022617E"/>
    <w:rsid w:val="00226320"/>
    <w:rsid w:val="002273DE"/>
    <w:rsid w:val="00231E9C"/>
    <w:rsid w:val="002345B4"/>
    <w:rsid w:val="00236150"/>
    <w:rsid w:val="00236EF6"/>
    <w:rsid w:val="00240420"/>
    <w:rsid w:val="00240B17"/>
    <w:rsid w:val="00241719"/>
    <w:rsid w:val="00241D78"/>
    <w:rsid w:val="00244175"/>
    <w:rsid w:val="0024516A"/>
    <w:rsid w:val="00245337"/>
    <w:rsid w:val="00245C2C"/>
    <w:rsid w:val="00246DAE"/>
    <w:rsid w:val="00250C01"/>
    <w:rsid w:val="00251108"/>
    <w:rsid w:val="002518EF"/>
    <w:rsid w:val="002521DC"/>
    <w:rsid w:val="002525D7"/>
    <w:rsid w:val="002528B3"/>
    <w:rsid w:val="002538B4"/>
    <w:rsid w:val="002538E3"/>
    <w:rsid w:val="00255593"/>
    <w:rsid w:val="00255907"/>
    <w:rsid w:val="00255C24"/>
    <w:rsid w:val="002574DA"/>
    <w:rsid w:val="00257699"/>
    <w:rsid w:val="0026009E"/>
    <w:rsid w:val="0026065F"/>
    <w:rsid w:val="00260802"/>
    <w:rsid w:val="002617C8"/>
    <w:rsid w:val="002617F3"/>
    <w:rsid w:val="00261A38"/>
    <w:rsid w:val="00262A3E"/>
    <w:rsid w:val="00262BC0"/>
    <w:rsid w:val="0026386A"/>
    <w:rsid w:val="00263A2E"/>
    <w:rsid w:val="00263EDE"/>
    <w:rsid w:val="00265B86"/>
    <w:rsid w:val="00267125"/>
    <w:rsid w:val="00267B22"/>
    <w:rsid w:val="00270642"/>
    <w:rsid w:val="0027097C"/>
    <w:rsid w:val="00270DCA"/>
    <w:rsid w:val="00271CB6"/>
    <w:rsid w:val="002722EA"/>
    <w:rsid w:val="002727AC"/>
    <w:rsid w:val="00272E2D"/>
    <w:rsid w:val="0027301A"/>
    <w:rsid w:val="00274C8E"/>
    <w:rsid w:val="00274FAF"/>
    <w:rsid w:val="00276ECC"/>
    <w:rsid w:val="002770D5"/>
    <w:rsid w:val="00277DEC"/>
    <w:rsid w:val="00277FA1"/>
    <w:rsid w:val="00280436"/>
    <w:rsid w:val="00280846"/>
    <w:rsid w:val="0028159E"/>
    <w:rsid w:val="00281E5E"/>
    <w:rsid w:val="00282AC5"/>
    <w:rsid w:val="00282C8D"/>
    <w:rsid w:val="00282D93"/>
    <w:rsid w:val="00283BFE"/>
    <w:rsid w:val="002840F4"/>
    <w:rsid w:val="0028454F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208B"/>
    <w:rsid w:val="00292A58"/>
    <w:rsid w:val="002937D4"/>
    <w:rsid w:val="00293FFC"/>
    <w:rsid w:val="00294348"/>
    <w:rsid w:val="00294C1A"/>
    <w:rsid w:val="00294EF2"/>
    <w:rsid w:val="002950EF"/>
    <w:rsid w:val="002A046D"/>
    <w:rsid w:val="002A17C6"/>
    <w:rsid w:val="002A1D8D"/>
    <w:rsid w:val="002A33D5"/>
    <w:rsid w:val="002A3991"/>
    <w:rsid w:val="002A4212"/>
    <w:rsid w:val="002A50DF"/>
    <w:rsid w:val="002A545E"/>
    <w:rsid w:val="002A54DE"/>
    <w:rsid w:val="002A5B83"/>
    <w:rsid w:val="002A7034"/>
    <w:rsid w:val="002A7E55"/>
    <w:rsid w:val="002B0CB2"/>
    <w:rsid w:val="002B138E"/>
    <w:rsid w:val="002B2541"/>
    <w:rsid w:val="002B39B4"/>
    <w:rsid w:val="002B3E35"/>
    <w:rsid w:val="002B3F95"/>
    <w:rsid w:val="002B50AB"/>
    <w:rsid w:val="002B5153"/>
    <w:rsid w:val="002B5E72"/>
    <w:rsid w:val="002B60CC"/>
    <w:rsid w:val="002B6BC3"/>
    <w:rsid w:val="002B7949"/>
    <w:rsid w:val="002C006A"/>
    <w:rsid w:val="002C191F"/>
    <w:rsid w:val="002C2736"/>
    <w:rsid w:val="002C4DC1"/>
    <w:rsid w:val="002C54C1"/>
    <w:rsid w:val="002C5E97"/>
    <w:rsid w:val="002C661C"/>
    <w:rsid w:val="002C6DEE"/>
    <w:rsid w:val="002D04FB"/>
    <w:rsid w:val="002D1B50"/>
    <w:rsid w:val="002D78B4"/>
    <w:rsid w:val="002D7C8E"/>
    <w:rsid w:val="002E160F"/>
    <w:rsid w:val="002E2218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6F4E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6A58"/>
    <w:rsid w:val="002F6C2E"/>
    <w:rsid w:val="002F717F"/>
    <w:rsid w:val="002F7EB1"/>
    <w:rsid w:val="00302138"/>
    <w:rsid w:val="00303864"/>
    <w:rsid w:val="0030393B"/>
    <w:rsid w:val="00304AEA"/>
    <w:rsid w:val="00304B56"/>
    <w:rsid w:val="003109E1"/>
    <w:rsid w:val="00310B4A"/>
    <w:rsid w:val="0031193F"/>
    <w:rsid w:val="003141E8"/>
    <w:rsid w:val="00314264"/>
    <w:rsid w:val="00314319"/>
    <w:rsid w:val="00315A92"/>
    <w:rsid w:val="00315CA8"/>
    <w:rsid w:val="0031611E"/>
    <w:rsid w:val="00316F30"/>
    <w:rsid w:val="003201C9"/>
    <w:rsid w:val="0032069E"/>
    <w:rsid w:val="0032192E"/>
    <w:rsid w:val="00321A1D"/>
    <w:rsid w:val="003238C3"/>
    <w:rsid w:val="00323B36"/>
    <w:rsid w:val="00324781"/>
    <w:rsid w:val="00324BCD"/>
    <w:rsid w:val="00324F30"/>
    <w:rsid w:val="00325023"/>
    <w:rsid w:val="0032533F"/>
    <w:rsid w:val="00325FD8"/>
    <w:rsid w:val="003265B9"/>
    <w:rsid w:val="00326651"/>
    <w:rsid w:val="00327232"/>
    <w:rsid w:val="00330864"/>
    <w:rsid w:val="00331182"/>
    <w:rsid w:val="00332C60"/>
    <w:rsid w:val="0033368E"/>
    <w:rsid w:val="00333D81"/>
    <w:rsid w:val="003342E1"/>
    <w:rsid w:val="00335234"/>
    <w:rsid w:val="0033550F"/>
    <w:rsid w:val="0033678D"/>
    <w:rsid w:val="003371F1"/>
    <w:rsid w:val="00340692"/>
    <w:rsid w:val="00340EE0"/>
    <w:rsid w:val="00340FFA"/>
    <w:rsid w:val="003422D7"/>
    <w:rsid w:val="00342322"/>
    <w:rsid w:val="00342A21"/>
    <w:rsid w:val="00342AA1"/>
    <w:rsid w:val="00343032"/>
    <w:rsid w:val="00343DE8"/>
    <w:rsid w:val="00343EB6"/>
    <w:rsid w:val="00344637"/>
    <w:rsid w:val="00344BEF"/>
    <w:rsid w:val="00344C69"/>
    <w:rsid w:val="00344F82"/>
    <w:rsid w:val="00346A5E"/>
    <w:rsid w:val="0034783E"/>
    <w:rsid w:val="00347A2E"/>
    <w:rsid w:val="00350615"/>
    <w:rsid w:val="003509E1"/>
    <w:rsid w:val="00350BED"/>
    <w:rsid w:val="00350E1F"/>
    <w:rsid w:val="003529E5"/>
    <w:rsid w:val="00353778"/>
    <w:rsid w:val="00354B78"/>
    <w:rsid w:val="003559B1"/>
    <w:rsid w:val="00355EDF"/>
    <w:rsid w:val="0035658A"/>
    <w:rsid w:val="00360501"/>
    <w:rsid w:val="00361551"/>
    <w:rsid w:val="0036166A"/>
    <w:rsid w:val="003618C2"/>
    <w:rsid w:val="0036328D"/>
    <w:rsid w:val="003639AA"/>
    <w:rsid w:val="00363E13"/>
    <w:rsid w:val="00364141"/>
    <w:rsid w:val="0036492D"/>
    <w:rsid w:val="00364F4B"/>
    <w:rsid w:val="00365B30"/>
    <w:rsid w:val="00365B8B"/>
    <w:rsid w:val="00365D90"/>
    <w:rsid w:val="003664F7"/>
    <w:rsid w:val="00366705"/>
    <w:rsid w:val="00367D72"/>
    <w:rsid w:val="00367EF6"/>
    <w:rsid w:val="00370241"/>
    <w:rsid w:val="0037125D"/>
    <w:rsid w:val="00371EF6"/>
    <w:rsid w:val="00372385"/>
    <w:rsid w:val="00372512"/>
    <w:rsid w:val="00373F2A"/>
    <w:rsid w:val="00373F2B"/>
    <w:rsid w:val="003778BE"/>
    <w:rsid w:val="003779A2"/>
    <w:rsid w:val="00381011"/>
    <w:rsid w:val="0038139C"/>
    <w:rsid w:val="00383009"/>
    <w:rsid w:val="00383436"/>
    <w:rsid w:val="00383522"/>
    <w:rsid w:val="00383B90"/>
    <w:rsid w:val="00384CB4"/>
    <w:rsid w:val="003859E2"/>
    <w:rsid w:val="00386157"/>
    <w:rsid w:val="003863B6"/>
    <w:rsid w:val="00386912"/>
    <w:rsid w:val="00386ADE"/>
    <w:rsid w:val="00390D0A"/>
    <w:rsid w:val="00391AB2"/>
    <w:rsid w:val="00391E14"/>
    <w:rsid w:val="00392E95"/>
    <w:rsid w:val="00393C0E"/>
    <w:rsid w:val="003945AA"/>
    <w:rsid w:val="0039545C"/>
    <w:rsid w:val="003959F6"/>
    <w:rsid w:val="003966AF"/>
    <w:rsid w:val="00396DE4"/>
    <w:rsid w:val="00396E8A"/>
    <w:rsid w:val="003A05B0"/>
    <w:rsid w:val="003A0AD2"/>
    <w:rsid w:val="003A0D0D"/>
    <w:rsid w:val="003A1ED1"/>
    <w:rsid w:val="003A4870"/>
    <w:rsid w:val="003A4E63"/>
    <w:rsid w:val="003A6B1C"/>
    <w:rsid w:val="003A73C1"/>
    <w:rsid w:val="003A7599"/>
    <w:rsid w:val="003A7B29"/>
    <w:rsid w:val="003B01FD"/>
    <w:rsid w:val="003B09A5"/>
    <w:rsid w:val="003B09CB"/>
    <w:rsid w:val="003B0D27"/>
    <w:rsid w:val="003B219B"/>
    <w:rsid w:val="003B3A4B"/>
    <w:rsid w:val="003B3D51"/>
    <w:rsid w:val="003B479C"/>
    <w:rsid w:val="003B48C0"/>
    <w:rsid w:val="003B4B2C"/>
    <w:rsid w:val="003B55DE"/>
    <w:rsid w:val="003B74E1"/>
    <w:rsid w:val="003B791E"/>
    <w:rsid w:val="003C0AA6"/>
    <w:rsid w:val="003C1379"/>
    <w:rsid w:val="003C181E"/>
    <w:rsid w:val="003C2524"/>
    <w:rsid w:val="003C29CB"/>
    <w:rsid w:val="003C493E"/>
    <w:rsid w:val="003C4C35"/>
    <w:rsid w:val="003C576A"/>
    <w:rsid w:val="003C609E"/>
    <w:rsid w:val="003C6275"/>
    <w:rsid w:val="003C62F2"/>
    <w:rsid w:val="003C6615"/>
    <w:rsid w:val="003C6AD6"/>
    <w:rsid w:val="003D2C66"/>
    <w:rsid w:val="003D41DD"/>
    <w:rsid w:val="003D448A"/>
    <w:rsid w:val="003D47AF"/>
    <w:rsid w:val="003D4C30"/>
    <w:rsid w:val="003D57A2"/>
    <w:rsid w:val="003D729D"/>
    <w:rsid w:val="003D7BC9"/>
    <w:rsid w:val="003E036D"/>
    <w:rsid w:val="003E1085"/>
    <w:rsid w:val="003E26F1"/>
    <w:rsid w:val="003E4927"/>
    <w:rsid w:val="003E4D76"/>
    <w:rsid w:val="003E5379"/>
    <w:rsid w:val="003E55B1"/>
    <w:rsid w:val="003E6643"/>
    <w:rsid w:val="003E6D56"/>
    <w:rsid w:val="003E7690"/>
    <w:rsid w:val="003F004A"/>
    <w:rsid w:val="003F039A"/>
    <w:rsid w:val="003F03D6"/>
    <w:rsid w:val="003F0AE3"/>
    <w:rsid w:val="003F11D8"/>
    <w:rsid w:val="003F1437"/>
    <w:rsid w:val="003F185C"/>
    <w:rsid w:val="003F2446"/>
    <w:rsid w:val="003F367F"/>
    <w:rsid w:val="003F36A3"/>
    <w:rsid w:val="003F6E6A"/>
    <w:rsid w:val="003F6F05"/>
    <w:rsid w:val="003F7409"/>
    <w:rsid w:val="003F7A0D"/>
    <w:rsid w:val="003F7C89"/>
    <w:rsid w:val="004000E0"/>
    <w:rsid w:val="00400200"/>
    <w:rsid w:val="0040029A"/>
    <w:rsid w:val="004011D9"/>
    <w:rsid w:val="00401A9B"/>
    <w:rsid w:val="004021DF"/>
    <w:rsid w:val="00402F30"/>
    <w:rsid w:val="004036E0"/>
    <w:rsid w:val="00403752"/>
    <w:rsid w:val="004037DD"/>
    <w:rsid w:val="00403EDC"/>
    <w:rsid w:val="00404065"/>
    <w:rsid w:val="0040443F"/>
    <w:rsid w:val="00404A35"/>
    <w:rsid w:val="004053E1"/>
    <w:rsid w:val="0040596A"/>
    <w:rsid w:val="00406952"/>
    <w:rsid w:val="00407481"/>
    <w:rsid w:val="00407603"/>
    <w:rsid w:val="004076F7"/>
    <w:rsid w:val="00407F1C"/>
    <w:rsid w:val="0041195D"/>
    <w:rsid w:val="00412BBF"/>
    <w:rsid w:val="00412C7A"/>
    <w:rsid w:val="00413089"/>
    <w:rsid w:val="00413150"/>
    <w:rsid w:val="00414599"/>
    <w:rsid w:val="00414BC2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1976"/>
    <w:rsid w:val="00422721"/>
    <w:rsid w:val="004240CD"/>
    <w:rsid w:val="00424113"/>
    <w:rsid w:val="004246E7"/>
    <w:rsid w:val="004247FE"/>
    <w:rsid w:val="00425359"/>
    <w:rsid w:val="004253AF"/>
    <w:rsid w:val="00425A1D"/>
    <w:rsid w:val="00427410"/>
    <w:rsid w:val="00427A6C"/>
    <w:rsid w:val="00427B28"/>
    <w:rsid w:val="004307A2"/>
    <w:rsid w:val="00431629"/>
    <w:rsid w:val="004316D7"/>
    <w:rsid w:val="00431A7F"/>
    <w:rsid w:val="00431EDA"/>
    <w:rsid w:val="00431F33"/>
    <w:rsid w:val="0043231C"/>
    <w:rsid w:val="00432470"/>
    <w:rsid w:val="00432837"/>
    <w:rsid w:val="00435124"/>
    <w:rsid w:val="00435447"/>
    <w:rsid w:val="00435EA4"/>
    <w:rsid w:val="00435EDE"/>
    <w:rsid w:val="00436860"/>
    <w:rsid w:val="004370AA"/>
    <w:rsid w:val="00437BCA"/>
    <w:rsid w:val="00441A6B"/>
    <w:rsid w:val="00441EA1"/>
    <w:rsid w:val="00442605"/>
    <w:rsid w:val="00445418"/>
    <w:rsid w:val="0044564C"/>
    <w:rsid w:val="00445798"/>
    <w:rsid w:val="0044725C"/>
    <w:rsid w:val="00447465"/>
    <w:rsid w:val="004505C1"/>
    <w:rsid w:val="00450CD0"/>
    <w:rsid w:val="00452011"/>
    <w:rsid w:val="00452B0A"/>
    <w:rsid w:val="00453647"/>
    <w:rsid w:val="0045384E"/>
    <w:rsid w:val="004546BE"/>
    <w:rsid w:val="004549EA"/>
    <w:rsid w:val="00454CC0"/>
    <w:rsid w:val="00454F9C"/>
    <w:rsid w:val="0045541D"/>
    <w:rsid w:val="00455AB5"/>
    <w:rsid w:val="00455CBE"/>
    <w:rsid w:val="00455EB7"/>
    <w:rsid w:val="00455FD5"/>
    <w:rsid w:val="00457B6F"/>
    <w:rsid w:val="00457CC6"/>
    <w:rsid w:val="004602E1"/>
    <w:rsid w:val="00460E8A"/>
    <w:rsid w:val="00461B9F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041"/>
    <w:rsid w:val="004653C5"/>
    <w:rsid w:val="00465909"/>
    <w:rsid w:val="00467518"/>
    <w:rsid w:val="00471425"/>
    <w:rsid w:val="004728ED"/>
    <w:rsid w:val="004737D0"/>
    <w:rsid w:val="004759EB"/>
    <w:rsid w:val="00475ACE"/>
    <w:rsid w:val="004761C2"/>
    <w:rsid w:val="004773FC"/>
    <w:rsid w:val="00480328"/>
    <w:rsid w:val="004804EA"/>
    <w:rsid w:val="0048110E"/>
    <w:rsid w:val="00481683"/>
    <w:rsid w:val="00482AA9"/>
    <w:rsid w:val="004834FC"/>
    <w:rsid w:val="00483B15"/>
    <w:rsid w:val="00483FB9"/>
    <w:rsid w:val="00485171"/>
    <w:rsid w:val="00485CC2"/>
    <w:rsid w:val="00486C44"/>
    <w:rsid w:val="0049237B"/>
    <w:rsid w:val="00492E29"/>
    <w:rsid w:val="00494AE7"/>
    <w:rsid w:val="00494EC9"/>
    <w:rsid w:val="00496320"/>
    <w:rsid w:val="00496860"/>
    <w:rsid w:val="00496877"/>
    <w:rsid w:val="00497B16"/>
    <w:rsid w:val="004A03F8"/>
    <w:rsid w:val="004A13C4"/>
    <w:rsid w:val="004A1BC0"/>
    <w:rsid w:val="004A57F5"/>
    <w:rsid w:val="004A5D92"/>
    <w:rsid w:val="004A662E"/>
    <w:rsid w:val="004A68E6"/>
    <w:rsid w:val="004A7574"/>
    <w:rsid w:val="004A7BBC"/>
    <w:rsid w:val="004A7DEB"/>
    <w:rsid w:val="004B056C"/>
    <w:rsid w:val="004B05B0"/>
    <w:rsid w:val="004B0CAC"/>
    <w:rsid w:val="004B18C5"/>
    <w:rsid w:val="004B19B5"/>
    <w:rsid w:val="004B1D7D"/>
    <w:rsid w:val="004B3088"/>
    <w:rsid w:val="004B345A"/>
    <w:rsid w:val="004B36DC"/>
    <w:rsid w:val="004B37BA"/>
    <w:rsid w:val="004B3A83"/>
    <w:rsid w:val="004B460A"/>
    <w:rsid w:val="004B68C4"/>
    <w:rsid w:val="004B6B1E"/>
    <w:rsid w:val="004B723D"/>
    <w:rsid w:val="004C0212"/>
    <w:rsid w:val="004C05F9"/>
    <w:rsid w:val="004C0B32"/>
    <w:rsid w:val="004C0C6D"/>
    <w:rsid w:val="004C2BFF"/>
    <w:rsid w:val="004C41A0"/>
    <w:rsid w:val="004C49F0"/>
    <w:rsid w:val="004C52CE"/>
    <w:rsid w:val="004C65E0"/>
    <w:rsid w:val="004C69E6"/>
    <w:rsid w:val="004C7A61"/>
    <w:rsid w:val="004C7C52"/>
    <w:rsid w:val="004D3268"/>
    <w:rsid w:val="004D374E"/>
    <w:rsid w:val="004D39AE"/>
    <w:rsid w:val="004D5552"/>
    <w:rsid w:val="004D6ACB"/>
    <w:rsid w:val="004D6DCA"/>
    <w:rsid w:val="004D7205"/>
    <w:rsid w:val="004D77CE"/>
    <w:rsid w:val="004E0194"/>
    <w:rsid w:val="004E0787"/>
    <w:rsid w:val="004E2404"/>
    <w:rsid w:val="004E3DF5"/>
    <w:rsid w:val="004E4A16"/>
    <w:rsid w:val="004E52AA"/>
    <w:rsid w:val="004E54DA"/>
    <w:rsid w:val="004E5811"/>
    <w:rsid w:val="004E5DF8"/>
    <w:rsid w:val="004E6FA6"/>
    <w:rsid w:val="004F0C21"/>
    <w:rsid w:val="004F110D"/>
    <w:rsid w:val="004F1177"/>
    <w:rsid w:val="004F20C3"/>
    <w:rsid w:val="004F2E9D"/>
    <w:rsid w:val="004F3375"/>
    <w:rsid w:val="004F45F2"/>
    <w:rsid w:val="004F563A"/>
    <w:rsid w:val="004F5DF9"/>
    <w:rsid w:val="004F6042"/>
    <w:rsid w:val="004F66B4"/>
    <w:rsid w:val="004F6C38"/>
    <w:rsid w:val="004F70D0"/>
    <w:rsid w:val="004F737D"/>
    <w:rsid w:val="004F78C6"/>
    <w:rsid w:val="004F793D"/>
    <w:rsid w:val="0050032A"/>
    <w:rsid w:val="00500584"/>
    <w:rsid w:val="0050139A"/>
    <w:rsid w:val="005014F9"/>
    <w:rsid w:val="0050224C"/>
    <w:rsid w:val="005024BD"/>
    <w:rsid w:val="0050256B"/>
    <w:rsid w:val="0050369D"/>
    <w:rsid w:val="005037A6"/>
    <w:rsid w:val="005041DF"/>
    <w:rsid w:val="00504FB4"/>
    <w:rsid w:val="005076BB"/>
    <w:rsid w:val="00512D53"/>
    <w:rsid w:val="005132A8"/>
    <w:rsid w:val="00513768"/>
    <w:rsid w:val="005138E0"/>
    <w:rsid w:val="00513C6E"/>
    <w:rsid w:val="0051477F"/>
    <w:rsid w:val="005147F6"/>
    <w:rsid w:val="00514883"/>
    <w:rsid w:val="0051568D"/>
    <w:rsid w:val="0051674B"/>
    <w:rsid w:val="00516EEE"/>
    <w:rsid w:val="00516F69"/>
    <w:rsid w:val="00516FFE"/>
    <w:rsid w:val="005175CE"/>
    <w:rsid w:val="0052075B"/>
    <w:rsid w:val="00520D64"/>
    <w:rsid w:val="005215D2"/>
    <w:rsid w:val="0052176D"/>
    <w:rsid w:val="005259D4"/>
    <w:rsid w:val="00525A84"/>
    <w:rsid w:val="00526C3D"/>
    <w:rsid w:val="00530875"/>
    <w:rsid w:val="00530AE8"/>
    <w:rsid w:val="0053132E"/>
    <w:rsid w:val="00533750"/>
    <w:rsid w:val="005338DF"/>
    <w:rsid w:val="0053498D"/>
    <w:rsid w:val="00534B33"/>
    <w:rsid w:val="005356C1"/>
    <w:rsid w:val="00536923"/>
    <w:rsid w:val="00536D5B"/>
    <w:rsid w:val="005402C5"/>
    <w:rsid w:val="005402E7"/>
    <w:rsid w:val="00540A4E"/>
    <w:rsid w:val="0054384E"/>
    <w:rsid w:val="00544C09"/>
    <w:rsid w:val="00544DE1"/>
    <w:rsid w:val="0054559E"/>
    <w:rsid w:val="00551704"/>
    <w:rsid w:val="00551F75"/>
    <w:rsid w:val="00552879"/>
    <w:rsid w:val="00554F4E"/>
    <w:rsid w:val="00555496"/>
    <w:rsid w:val="00557434"/>
    <w:rsid w:val="00557B3A"/>
    <w:rsid w:val="00557D83"/>
    <w:rsid w:val="0056038A"/>
    <w:rsid w:val="0056091A"/>
    <w:rsid w:val="00561C04"/>
    <w:rsid w:val="0056213B"/>
    <w:rsid w:val="005629E2"/>
    <w:rsid w:val="00562F82"/>
    <w:rsid w:val="00564913"/>
    <w:rsid w:val="005653C1"/>
    <w:rsid w:val="00565F30"/>
    <w:rsid w:val="00565FD5"/>
    <w:rsid w:val="00566352"/>
    <w:rsid w:val="00570DD6"/>
    <w:rsid w:val="00571E83"/>
    <w:rsid w:val="0057478F"/>
    <w:rsid w:val="00575FA2"/>
    <w:rsid w:val="005762B2"/>
    <w:rsid w:val="0057708D"/>
    <w:rsid w:val="0057710D"/>
    <w:rsid w:val="0057727A"/>
    <w:rsid w:val="00577B8D"/>
    <w:rsid w:val="005800D8"/>
    <w:rsid w:val="00580C15"/>
    <w:rsid w:val="00581347"/>
    <w:rsid w:val="005817F5"/>
    <w:rsid w:val="00581981"/>
    <w:rsid w:val="00581EA5"/>
    <w:rsid w:val="0058251E"/>
    <w:rsid w:val="00582A6F"/>
    <w:rsid w:val="005846C9"/>
    <w:rsid w:val="00585EEB"/>
    <w:rsid w:val="00586906"/>
    <w:rsid w:val="005873FC"/>
    <w:rsid w:val="00590646"/>
    <w:rsid w:val="00590EAF"/>
    <w:rsid w:val="00591ADF"/>
    <w:rsid w:val="00592346"/>
    <w:rsid w:val="00592626"/>
    <w:rsid w:val="005926A6"/>
    <w:rsid w:val="00592FEA"/>
    <w:rsid w:val="0059368E"/>
    <w:rsid w:val="00593A7A"/>
    <w:rsid w:val="005941CA"/>
    <w:rsid w:val="00594E93"/>
    <w:rsid w:val="005954DF"/>
    <w:rsid w:val="005957DD"/>
    <w:rsid w:val="00595DA6"/>
    <w:rsid w:val="005966BB"/>
    <w:rsid w:val="00596CB4"/>
    <w:rsid w:val="00597898"/>
    <w:rsid w:val="005A0C51"/>
    <w:rsid w:val="005A3F8A"/>
    <w:rsid w:val="005A510C"/>
    <w:rsid w:val="005A511F"/>
    <w:rsid w:val="005A6547"/>
    <w:rsid w:val="005A6A91"/>
    <w:rsid w:val="005B0066"/>
    <w:rsid w:val="005B0188"/>
    <w:rsid w:val="005B09C8"/>
    <w:rsid w:val="005B0CDC"/>
    <w:rsid w:val="005B12EE"/>
    <w:rsid w:val="005B199B"/>
    <w:rsid w:val="005B1C59"/>
    <w:rsid w:val="005B20BB"/>
    <w:rsid w:val="005B3F0F"/>
    <w:rsid w:val="005B4B41"/>
    <w:rsid w:val="005B4E4C"/>
    <w:rsid w:val="005B511B"/>
    <w:rsid w:val="005B5364"/>
    <w:rsid w:val="005B5788"/>
    <w:rsid w:val="005B58F0"/>
    <w:rsid w:val="005B5AD8"/>
    <w:rsid w:val="005B654A"/>
    <w:rsid w:val="005B6AE0"/>
    <w:rsid w:val="005B6D5A"/>
    <w:rsid w:val="005B7C12"/>
    <w:rsid w:val="005C1659"/>
    <w:rsid w:val="005C25B5"/>
    <w:rsid w:val="005C3264"/>
    <w:rsid w:val="005C36F8"/>
    <w:rsid w:val="005C3930"/>
    <w:rsid w:val="005C434E"/>
    <w:rsid w:val="005C4D70"/>
    <w:rsid w:val="005C52BD"/>
    <w:rsid w:val="005C599F"/>
    <w:rsid w:val="005C5BB0"/>
    <w:rsid w:val="005C6966"/>
    <w:rsid w:val="005C6D5D"/>
    <w:rsid w:val="005C6E42"/>
    <w:rsid w:val="005C7669"/>
    <w:rsid w:val="005C76D8"/>
    <w:rsid w:val="005C7DCE"/>
    <w:rsid w:val="005D0DD1"/>
    <w:rsid w:val="005D0FB4"/>
    <w:rsid w:val="005D14BE"/>
    <w:rsid w:val="005D1FC2"/>
    <w:rsid w:val="005D2ACC"/>
    <w:rsid w:val="005D2B6E"/>
    <w:rsid w:val="005D3030"/>
    <w:rsid w:val="005D588B"/>
    <w:rsid w:val="005E08E2"/>
    <w:rsid w:val="005E1321"/>
    <w:rsid w:val="005E1666"/>
    <w:rsid w:val="005E1892"/>
    <w:rsid w:val="005E1C1D"/>
    <w:rsid w:val="005E2DD4"/>
    <w:rsid w:val="005E37A0"/>
    <w:rsid w:val="005E47F7"/>
    <w:rsid w:val="005E5528"/>
    <w:rsid w:val="005E5C36"/>
    <w:rsid w:val="005E6D43"/>
    <w:rsid w:val="005E7043"/>
    <w:rsid w:val="005E74D1"/>
    <w:rsid w:val="005F0676"/>
    <w:rsid w:val="005F071E"/>
    <w:rsid w:val="005F1324"/>
    <w:rsid w:val="005F2122"/>
    <w:rsid w:val="005F3E57"/>
    <w:rsid w:val="005F4215"/>
    <w:rsid w:val="005F435C"/>
    <w:rsid w:val="005F51D4"/>
    <w:rsid w:val="005F65EF"/>
    <w:rsid w:val="005F6DEB"/>
    <w:rsid w:val="005F6F64"/>
    <w:rsid w:val="005F7356"/>
    <w:rsid w:val="005F7AA4"/>
    <w:rsid w:val="005F7B0A"/>
    <w:rsid w:val="005F7B7B"/>
    <w:rsid w:val="006007AA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78C2"/>
    <w:rsid w:val="00607C95"/>
    <w:rsid w:val="0061085F"/>
    <w:rsid w:val="006113BA"/>
    <w:rsid w:val="00611899"/>
    <w:rsid w:val="0061210A"/>
    <w:rsid w:val="006126A1"/>
    <w:rsid w:val="00612ECF"/>
    <w:rsid w:val="006135AD"/>
    <w:rsid w:val="00613B56"/>
    <w:rsid w:val="00614438"/>
    <w:rsid w:val="00615222"/>
    <w:rsid w:val="00616835"/>
    <w:rsid w:val="00616E23"/>
    <w:rsid w:val="0061716D"/>
    <w:rsid w:val="006171A9"/>
    <w:rsid w:val="00617518"/>
    <w:rsid w:val="00620648"/>
    <w:rsid w:val="00620C94"/>
    <w:rsid w:val="006210D6"/>
    <w:rsid w:val="006217A6"/>
    <w:rsid w:val="006219D6"/>
    <w:rsid w:val="00622B52"/>
    <w:rsid w:val="00623436"/>
    <w:rsid w:val="00623498"/>
    <w:rsid w:val="006236D8"/>
    <w:rsid w:val="006240FD"/>
    <w:rsid w:val="006247EA"/>
    <w:rsid w:val="00624866"/>
    <w:rsid w:val="00624AAE"/>
    <w:rsid w:val="00625595"/>
    <w:rsid w:val="006260A4"/>
    <w:rsid w:val="00626903"/>
    <w:rsid w:val="0062767A"/>
    <w:rsid w:val="00627F57"/>
    <w:rsid w:val="00631549"/>
    <w:rsid w:val="00631982"/>
    <w:rsid w:val="0063211E"/>
    <w:rsid w:val="0063246D"/>
    <w:rsid w:val="00632C63"/>
    <w:rsid w:val="006348A3"/>
    <w:rsid w:val="00634E98"/>
    <w:rsid w:val="0063506A"/>
    <w:rsid w:val="00635362"/>
    <w:rsid w:val="00635809"/>
    <w:rsid w:val="00636593"/>
    <w:rsid w:val="00637B17"/>
    <w:rsid w:val="00637D9B"/>
    <w:rsid w:val="00640298"/>
    <w:rsid w:val="00640F39"/>
    <w:rsid w:val="00640F57"/>
    <w:rsid w:val="006414FF"/>
    <w:rsid w:val="00641EB7"/>
    <w:rsid w:val="00642224"/>
    <w:rsid w:val="00644FDA"/>
    <w:rsid w:val="00645C8E"/>
    <w:rsid w:val="00645C9E"/>
    <w:rsid w:val="00646E4B"/>
    <w:rsid w:val="0064710C"/>
    <w:rsid w:val="0064748F"/>
    <w:rsid w:val="00647B47"/>
    <w:rsid w:val="00647CA5"/>
    <w:rsid w:val="006501D0"/>
    <w:rsid w:val="00650242"/>
    <w:rsid w:val="006503E3"/>
    <w:rsid w:val="0065139C"/>
    <w:rsid w:val="00651D7B"/>
    <w:rsid w:val="006520F3"/>
    <w:rsid w:val="006522C2"/>
    <w:rsid w:val="006525BA"/>
    <w:rsid w:val="00652788"/>
    <w:rsid w:val="0065290E"/>
    <w:rsid w:val="00652BB7"/>
    <w:rsid w:val="00652C9E"/>
    <w:rsid w:val="006553B5"/>
    <w:rsid w:val="00655AAF"/>
    <w:rsid w:val="00656A30"/>
    <w:rsid w:val="00657E82"/>
    <w:rsid w:val="006614E0"/>
    <w:rsid w:val="00661CF4"/>
    <w:rsid w:val="00662C0A"/>
    <w:rsid w:val="006639D3"/>
    <w:rsid w:val="00663F00"/>
    <w:rsid w:val="00665175"/>
    <w:rsid w:val="00665240"/>
    <w:rsid w:val="00666099"/>
    <w:rsid w:val="00666E77"/>
    <w:rsid w:val="00667103"/>
    <w:rsid w:val="006673E7"/>
    <w:rsid w:val="006674C2"/>
    <w:rsid w:val="00667BFB"/>
    <w:rsid w:val="0067042D"/>
    <w:rsid w:val="00670BB3"/>
    <w:rsid w:val="00670D4D"/>
    <w:rsid w:val="00672017"/>
    <w:rsid w:val="006721E2"/>
    <w:rsid w:val="0067239D"/>
    <w:rsid w:val="00673847"/>
    <w:rsid w:val="00674521"/>
    <w:rsid w:val="00674964"/>
    <w:rsid w:val="00677396"/>
    <w:rsid w:val="00677A77"/>
    <w:rsid w:val="006803C4"/>
    <w:rsid w:val="00680467"/>
    <w:rsid w:val="0068087C"/>
    <w:rsid w:val="00680B7E"/>
    <w:rsid w:val="00681927"/>
    <w:rsid w:val="00682814"/>
    <w:rsid w:val="00682E3F"/>
    <w:rsid w:val="00683408"/>
    <w:rsid w:val="00683B94"/>
    <w:rsid w:val="00683F27"/>
    <w:rsid w:val="00684CA4"/>
    <w:rsid w:val="00684E72"/>
    <w:rsid w:val="006859DA"/>
    <w:rsid w:val="00686692"/>
    <w:rsid w:val="00690011"/>
    <w:rsid w:val="006901E4"/>
    <w:rsid w:val="00690316"/>
    <w:rsid w:val="00690CAC"/>
    <w:rsid w:val="00691823"/>
    <w:rsid w:val="00692033"/>
    <w:rsid w:val="00692178"/>
    <w:rsid w:val="00692D34"/>
    <w:rsid w:val="00693033"/>
    <w:rsid w:val="00693321"/>
    <w:rsid w:val="00693A8E"/>
    <w:rsid w:val="00694893"/>
    <w:rsid w:val="00694DD9"/>
    <w:rsid w:val="00695092"/>
    <w:rsid w:val="00695097"/>
    <w:rsid w:val="00697EFC"/>
    <w:rsid w:val="006A0069"/>
    <w:rsid w:val="006A075A"/>
    <w:rsid w:val="006A09BE"/>
    <w:rsid w:val="006A12B1"/>
    <w:rsid w:val="006A16EA"/>
    <w:rsid w:val="006A1E80"/>
    <w:rsid w:val="006A2935"/>
    <w:rsid w:val="006A3CAE"/>
    <w:rsid w:val="006A4415"/>
    <w:rsid w:val="006A44F7"/>
    <w:rsid w:val="006A4CEA"/>
    <w:rsid w:val="006A4E44"/>
    <w:rsid w:val="006A5F42"/>
    <w:rsid w:val="006A6103"/>
    <w:rsid w:val="006A6710"/>
    <w:rsid w:val="006A6813"/>
    <w:rsid w:val="006A7BAB"/>
    <w:rsid w:val="006B08C6"/>
    <w:rsid w:val="006B0AB0"/>
    <w:rsid w:val="006B10ED"/>
    <w:rsid w:val="006B1342"/>
    <w:rsid w:val="006B156A"/>
    <w:rsid w:val="006B1A86"/>
    <w:rsid w:val="006B396C"/>
    <w:rsid w:val="006B3A27"/>
    <w:rsid w:val="006B4CA3"/>
    <w:rsid w:val="006B51B2"/>
    <w:rsid w:val="006B62A5"/>
    <w:rsid w:val="006B63B4"/>
    <w:rsid w:val="006C17A0"/>
    <w:rsid w:val="006C3A89"/>
    <w:rsid w:val="006C3C4A"/>
    <w:rsid w:val="006C5E5B"/>
    <w:rsid w:val="006C6780"/>
    <w:rsid w:val="006C67DA"/>
    <w:rsid w:val="006C69E6"/>
    <w:rsid w:val="006C6BD5"/>
    <w:rsid w:val="006C7CCE"/>
    <w:rsid w:val="006D000D"/>
    <w:rsid w:val="006D0921"/>
    <w:rsid w:val="006D1198"/>
    <w:rsid w:val="006D27E3"/>
    <w:rsid w:val="006D31F8"/>
    <w:rsid w:val="006D4135"/>
    <w:rsid w:val="006D425F"/>
    <w:rsid w:val="006D4C7C"/>
    <w:rsid w:val="006D6112"/>
    <w:rsid w:val="006D778C"/>
    <w:rsid w:val="006E0474"/>
    <w:rsid w:val="006E09F2"/>
    <w:rsid w:val="006E1476"/>
    <w:rsid w:val="006E1E3F"/>
    <w:rsid w:val="006E4C6B"/>
    <w:rsid w:val="006E4F55"/>
    <w:rsid w:val="006E4F60"/>
    <w:rsid w:val="006E54A6"/>
    <w:rsid w:val="006E721C"/>
    <w:rsid w:val="006F01A9"/>
    <w:rsid w:val="006F12DD"/>
    <w:rsid w:val="006F3EE2"/>
    <w:rsid w:val="006F42FA"/>
    <w:rsid w:val="006F4C61"/>
    <w:rsid w:val="006F6364"/>
    <w:rsid w:val="006F777E"/>
    <w:rsid w:val="006F78F5"/>
    <w:rsid w:val="0070051E"/>
    <w:rsid w:val="00700CBD"/>
    <w:rsid w:val="00701698"/>
    <w:rsid w:val="0070180C"/>
    <w:rsid w:val="007025B5"/>
    <w:rsid w:val="007028C7"/>
    <w:rsid w:val="007029D6"/>
    <w:rsid w:val="00702F01"/>
    <w:rsid w:val="00703295"/>
    <w:rsid w:val="0070372D"/>
    <w:rsid w:val="00704462"/>
    <w:rsid w:val="007050C4"/>
    <w:rsid w:val="00706C56"/>
    <w:rsid w:val="007071AB"/>
    <w:rsid w:val="00707396"/>
    <w:rsid w:val="0070762A"/>
    <w:rsid w:val="00707F9F"/>
    <w:rsid w:val="00710C7E"/>
    <w:rsid w:val="00714034"/>
    <w:rsid w:val="00714A09"/>
    <w:rsid w:val="00715114"/>
    <w:rsid w:val="00715591"/>
    <w:rsid w:val="007166B3"/>
    <w:rsid w:val="00717EB9"/>
    <w:rsid w:val="00720342"/>
    <w:rsid w:val="00720EA6"/>
    <w:rsid w:val="00721ED4"/>
    <w:rsid w:val="00722D13"/>
    <w:rsid w:val="00722EB6"/>
    <w:rsid w:val="007237A3"/>
    <w:rsid w:val="007242A3"/>
    <w:rsid w:val="007273D9"/>
    <w:rsid w:val="00730D94"/>
    <w:rsid w:val="00730E69"/>
    <w:rsid w:val="0073153F"/>
    <w:rsid w:val="00731741"/>
    <w:rsid w:val="00731EF7"/>
    <w:rsid w:val="00732BBA"/>
    <w:rsid w:val="007338FD"/>
    <w:rsid w:val="00733DE0"/>
    <w:rsid w:val="00733EF6"/>
    <w:rsid w:val="007350B8"/>
    <w:rsid w:val="00735142"/>
    <w:rsid w:val="007357C5"/>
    <w:rsid w:val="007372B0"/>
    <w:rsid w:val="00737779"/>
    <w:rsid w:val="00737AA8"/>
    <w:rsid w:val="007402A6"/>
    <w:rsid w:val="0074032D"/>
    <w:rsid w:val="00740D25"/>
    <w:rsid w:val="00740EDD"/>
    <w:rsid w:val="00741214"/>
    <w:rsid w:val="00741328"/>
    <w:rsid w:val="00741C5F"/>
    <w:rsid w:val="00742A70"/>
    <w:rsid w:val="007435AB"/>
    <w:rsid w:val="00744F18"/>
    <w:rsid w:val="00747316"/>
    <w:rsid w:val="0074783D"/>
    <w:rsid w:val="00750255"/>
    <w:rsid w:val="00750A6C"/>
    <w:rsid w:val="00751D83"/>
    <w:rsid w:val="00754359"/>
    <w:rsid w:val="007547E5"/>
    <w:rsid w:val="00756504"/>
    <w:rsid w:val="007569EA"/>
    <w:rsid w:val="00756F76"/>
    <w:rsid w:val="00757201"/>
    <w:rsid w:val="00757B14"/>
    <w:rsid w:val="0076316C"/>
    <w:rsid w:val="00763C01"/>
    <w:rsid w:val="00763FAD"/>
    <w:rsid w:val="007642BB"/>
    <w:rsid w:val="007643AB"/>
    <w:rsid w:val="00764F36"/>
    <w:rsid w:val="007679B9"/>
    <w:rsid w:val="00767A83"/>
    <w:rsid w:val="00767B2E"/>
    <w:rsid w:val="00770C13"/>
    <w:rsid w:val="00770F85"/>
    <w:rsid w:val="00771D84"/>
    <w:rsid w:val="00771DA0"/>
    <w:rsid w:val="007725F6"/>
    <w:rsid w:val="00772727"/>
    <w:rsid w:val="00772D94"/>
    <w:rsid w:val="00776572"/>
    <w:rsid w:val="0077738D"/>
    <w:rsid w:val="007774C2"/>
    <w:rsid w:val="007808F1"/>
    <w:rsid w:val="00781871"/>
    <w:rsid w:val="00783F22"/>
    <w:rsid w:val="00784745"/>
    <w:rsid w:val="00784CC4"/>
    <w:rsid w:val="00786098"/>
    <w:rsid w:val="00786EB8"/>
    <w:rsid w:val="00787D28"/>
    <w:rsid w:val="0079000C"/>
    <w:rsid w:val="00790D7B"/>
    <w:rsid w:val="00790D93"/>
    <w:rsid w:val="00791CD7"/>
    <w:rsid w:val="00791CED"/>
    <w:rsid w:val="007923B8"/>
    <w:rsid w:val="0079430D"/>
    <w:rsid w:val="0079697B"/>
    <w:rsid w:val="00796EBD"/>
    <w:rsid w:val="0079754C"/>
    <w:rsid w:val="007A0657"/>
    <w:rsid w:val="007A0A94"/>
    <w:rsid w:val="007A1292"/>
    <w:rsid w:val="007A1395"/>
    <w:rsid w:val="007A25CC"/>
    <w:rsid w:val="007A2E7C"/>
    <w:rsid w:val="007A331E"/>
    <w:rsid w:val="007A3BD0"/>
    <w:rsid w:val="007A644F"/>
    <w:rsid w:val="007B024C"/>
    <w:rsid w:val="007B07CA"/>
    <w:rsid w:val="007B0C19"/>
    <w:rsid w:val="007B0C6A"/>
    <w:rsid w:val="007B19CE"/>
    <w:rsid w:val="007B22C8"/>
    <w:rsid w:val="007B2303"/>
    <w:rsid w:val="007B4B46"/>
    <w:rsid w:val="007B63C3"/>
    <w:rsid w:val="007B668E"/>
    <w:rsid w:val="007B7C23"/>
    <w:rsid w:val="007C0255"/>
    <w:rsid w:val="007C09C8"/>
    <w:rsid w:val="007C0C22"/>
    <w:rsid w:val="007C13ED"/>
    <w:rsid w:val="007C1B90"/>
    <w:rsid w:val="007C2346"/>
    <w:rsid w:val="007C2707"/>
    <w:rsid w:val="007C2DD4"/>
    <w:rsid w:val="007C33CF"/>
    <w:rsid w:val="007C3543"/>
    <w:rsid w:val="007C44D2"/>
    <w:rsid w:val="007C49FB"/>
    <w:rsid w:val="007C50BB"/>
    <w:rsid w:val="007C608B"/>
    <w:rsid w:val="007C62E7"/>
    <w:rsid w:val="007C671E"/>
    <w:rsid w:val="007C6AA3"/>
    <w:rsid w:val="007C7457"/>
    <w:rsid w:val="007D115F"/>
    <w:rsid w:val="007D1CB4"/>
    <w:rsid w:val="007D2F37"/>
    <w:rsid w:val="007D3011"/>
    <w:rsid w:val="007D3195"/>
    <w:rsid w:val="007D3572"/>
    <w:rsid w:val="007D501A"/>
    <w:rsid w:val="007D53CD"/>
    <w:rsid w:val="007D6377"/>
    <w:rsid w:val="007D6528"/>
    <w:rsid w:val="007D699F"/>
    <w:rsid w:val="007D6C0A"/>
    <w:rsid w:val="007E0046"/>
    <w:rsid w:val="007E0697"/>
    <w:rsid w:val="007E10B8"/>
    <w:rsid w:val="007E10DE"/>
    <w:rsid w:val="007E1221"/>
    <w:rsid w:val="007E1635"/>
    <w:rsid w:val="007E3F65"/>
    <w:rsid w:val="007E4F3E"/>
    <w:rsid w:val="007E5253"/>
    <w:rsid w:val="007E57A5"/>
    <w:rsid w:val="007E5B0E"/>
    <w:rsid w:val="007E666A"/>
    <w:rsid w:val="007E681E"/>
    <w:rsid w:val="007E68F6"/>
    <w:rsid w:val="007E6EF9"/>
    <w:rsid w:val="007E7814"/>
    <w:rsid w:val="007E7C59"/>
    <w:rsid w:val="007F0511"/>
    <w:rsid w:val="007F0624"/>
    <w:rsid w:val="007F123C"/>
    <w:rsid w:val="007F1FC9"/>
    <w:rsid w:val="007F2AE5"/>
    <w:rsid w:val="007F2B8F"/>
    <w:rsid w:val="007F49A4"/>
    <w:rsid w:val="007F4B32"/>
    <w:rsid w:val="007F4DCC"/>
    <w:rsid w:val="007F53A1"/>
    <w:rsid w:val="007F6AB0"/>
    <w:rsid w:val="00800A85"/>
    <w:rsid w:val="00801260"/>
    <w:rsid w:val="0080257D"/>
    <w:rsid w:val="008025AE"/>
    <w:rsid w:val="008027C9"/>
    <w:rsid w:val="0080375F"/>
    <w:rsid w:val="00803805"/>
    <w:rsid w:val="00803812"/>
    <w:rsid w:val="00803DC2"/>
    <w:rsid w:val="00803EA8"/>
    <w:rsid w:val="008040EC"/>
    <w:rsid w:val="008052B1"/>
    <w:rsid w:val="0080582D"/>
    <w:rsid w:val="00805D11"/>
    <w:rsid w:val="00805F72"/>
    <w:rsid w:val="00806F57"/>
    <w:rsid w:val="0080756C"/>
    <w:rsid w:val="00807B23"/>
    <w:rsid w:val="00810325"/>
    <w:rsid w:val="00811243"/>
    <w:rsid w:val="00811E3F"/>
    <w:rsid w:val="00811F87"/>
    <w:rsid w:val="0081220D"/>
    <w:rsid w:val="008131BE"/>
    <w:rsid w:val="008133B8"/>
    <w:rsid w:val="00813F88"/>
    <w:rsid w:val="00814B36"/>
    <w:rsid w:val="00815F59"/>
    <w:rsid w:val="008168D8"/>
    <w:rsid w:val="0081779F"/>
    <w:rsid w:val="00820807"/>
    <w:rsid w:val="00821833"/>
    <w:rsid w:val="00822392"/>
    <w:rsid w:val="00822C89"/>
    <w:rsid w:val="0082450E"/>
    <w:rsid w:val="008257ED"/>
    <w:rsid w:val="008275D0"/>
    <w:rsid w:val="008311F1"/>
    <w:rsid w:val="00831204"/>
    <w:rsid w:val="00831208"/>
    <w:rsid w:val="008313BC"/>
    <w:rsid w:val="00832B4A"/>
    <w:rsid w:val="00832FB1"/>
    <w:rsid w:val="008332D5"/>
    <w:rsid w:val="0083532E"/>
    <w:rsid w:val="00835A02"/>
    <w:rsid w:val="00836E21"/>
    <w:rsid w:val="008372F5"/>
    <w:rsid w:val="008414B4"/>
    <w:rsid w:val="00841586"/>
    <w:rsid w:val="008422F6"/>
    <w:rsid w:val="008429CF"/>
    <w:rsid w:val="00842EC4"/>
    <w:rsid w:val="00844317"/>
    <w:rsid w:val="008446E2"/>
    <w:rsid w:val="0084489C"/>
    <w:rsid w:val="00844E0E"/>
    <w:rsid w:val="00845B40"/>
    <w:rsid w:val="00847E19"/>
    <w:rsid w:val="00850CD3"/>
    <w:rsid w:val="0085112C"/>
    <w:rsid w:val="00852FCF"/>
    <w:rsid w:val="008530FA"/>
    <w:rsid w:val="00853E73"/>
    <w:rsid w:val="00855F5F"/>
    <w:rsid w:val="0085720C"/>
    <w:rsid w:val="008576C9"/>
    <w:rsid w:val="008601A9"/>
    <w:rsid w:val="0086022A"/>
    <w:rsid w:val="0086157D"/>
    <w:rsid w:val="008622AA"/>
    <w:rsid w:val="00862649"/>
    <w:rsid w:val="0086268D"/>
    <w:rsid w:val="00862CF2"/>
    <w:rsid w:val="008638A1"/>
    <w:rsid w:val="00863971"/>
    <w:rsid w:val="00863AC3"/>
    <w:rsid w:val="00864635"/>
    <w:rsid w:val="008647FE"/>
    <w:rsid w:val="0086494C"/>
    <w:rsid w:val="00864D69"/>
    <w:rsid w:val="008651F9"/>
    <w:rsid w:val="0086538B"/>
    <w:rsid w:val="00865B0D"/>
    <w:rsid w:val="00865F82"/>
    <w:rsid w:val="008665DC"/>
    <w:rsid w:val="008671CF"/>
    <w:rsid w:val="00867652"/>
    <w:rsid w:val="00867756"/>
    <w:rsid w:val="00870DB6"/>
    <w:rsid w:val="008715B2"/>
    <w:rsid w:val="0087179D"/>
    <w:rsid w:val="00871B33"/>
    <w:rsid w:val="00871D88"/>
    <w:rsid w:val="00871DC0"/>
    <w:rsid w:val="008722E3"/>
    <w:rsid w:val="00872512"/>
    <w:rsid w:val="00872949"/>
    <w:rsid w:val="00872BBF"/>
    <w:rsid w:val="0087385E"/>
    <w:rsid w:val="00873EE6"/>
    <w:rsid w:val="00874597"/>
    <w:rsid w:val="00875D39"/>
    <w:rsid w:val="00875E8E"/>
    <w:rsid w:val="00876E49"/>
    <w:rsid w:val="00877167"/>
    <w:rsid w:val="0087781F"/>
    <w:rsid w:val="00880040"/>
    <w:rsid w:val="008801F9"/>
    <w:rsid w:val="00882431"/>
    <w:rsid w:val="008833F1"/>
    <w:rsid w:val="00883CD5"/>
    <w:rsid w:val="00884360"/>
    <w:rsid w:val="0088474E"/>
    <w:rsid w:val="00884ADD"/>
    <w:rsid w:val="008862EF"/>
    <w:rsid w:val="008873E2"/>
    <w:rsid w:val="00887874"/>
    <w:rsid w:val="0089043B"/>
    <w:rsid w:val="0089054E"/>
    <w:rsid w:val="008907FD"/>
    <w:rsid w:val="008920B9"/>
    <w:rsid w:val="00892887"/>
    <w:rsid w:val="008933E9"/>
    <w:rsid w:val="00893BB7"/>
    <w:rsid w:val="008941DB"/>
    <w:rsid w:val="008944F8"/>
    <w:rsid w:val="008954D5"/>
    <w:rsid w:val="00895C7B"/>
    <w:rsid w:val="00895E31"/>
    <w:rsid w:val="0089695D"/>
    <w:rsid w:val="0089712D"/>
    <w:rsid w:val="0089733D"/>
    <w:rsid w:val="008A07A8"/>
    <w:rsid w:val="008A0F8E"/>
    <w:rsid w:val="008A13B2"/>
    <w:rsid w:val="008A16EA"/>
    <w:rsid w:val="008A19CD"/>
    <w:rsid w:val="008A2F60"/>
    <w:rsid w:val="008A34D6"/>
    <w:rsid w:val="008A3DF9"/>
    <w:rsid w:val="008A3F08"/>
    <w:rsid w:val="008A547E"/>
    <w:rsid w:val="008A7254"/>
    <w:rsid w:val="008B0C2B"/>
    <w:rsid w:val="008B0D56"/>
    <w:rsid w:val="008B16E7"/>
    <w:rsid w:val="008B1A8B"/>
    <w:rsid w:val="008B2CE0"/>
    <w:rsid w:val="008B2E67"/>
    <w:rsid w:val="008B3959"/>
    <w:rsid w:val="008B3B2D"/>
    <w:rsid w:val="008B3BD2"/>
    <w:rsid w:val="008B3C40"/>
    <w:rsid w:val="008B4A65"/>
    <w:rsid w:val="008B50DF"/>
    <w:rsid w:val="008B6162"/>
    <w:rsid w:val="008B620C"/>
    <w:rsid w:val="008C04DF"/>
    <w:rsid w:val="008C0A35"/>
    <w:rsid w:val="008C0BD7"/>
    <w:rsid w:val="008C1897"/>
    <w:rsid w:val="008C1971"/>
    <w:rsid w:val="008C26A9"/>
    <w:rsid w:val="008C3168"/>
    <w:rsid w:val="008C3BC3"/>
    <w:rsid w:val="008C493B"/>
    <w:rsid w:val="008C5399"/>
    <w:rsid w:val="008C644C"/>
    <w:rsid w:val="008C6827"/>
    <w:rsid w:val="008C6B10"/>
    <w:rsid w:val="008C798F"/>
    <w:rsid w:val="008D0B45"/>
    <w:rsid w:val="008D1020"/>
    <w:rsid w:val="008D1CF0"/>
    <w:rsid w:val="008D2147"/>
    <w:rsid w:val="008D2CAF"/>
    <w:rsid w:val="008D3ACE"/>
    <w:rsid w:val="008D3C0D"/>
    <w:rsid w:val="008D3C88"/>
    <w:rsid w:val="008D51CC"/>
    <w:rsid w:val="008D67BB"/>
    <w:rsid w:val="008D6C14"/>
    <w:rsid w:val="008D76C3"/>
    <w:rsid w:val="008D7A55"/>
    <w:rsid w:val="008E0BE2"/>
    <w:rsid w:val="008E31A9"/>
    <w:rsid w:val="008E3F84"/>
    <w:rsid w:val="008E4DF0"/>
    <w:rsid w:val="008E4F95"/>
    <w:rsid w:val="008E78C3"/>
    <w:rsid w:val="008F1A30"/>
    <w:rsid w:val="008F1C6E"/>
    <w:rsid w:val="008F1DCA"/>
    <w:rsid w:val="008F2E3D"/>
    <w:rsid w:val="008F45C3"/>
    <w:rsid w:val="008F498F"/>
    <w:rsid w:val="008F4D52"/>
    <w:rsid w:val="008F4E41"/>
    <w:rsid w:val="008F58FA"/>
    <w:rsid w:val="008F6222"/>
    <w:rsid w:val="008F665E"/>
    <w:rsid w:val="009027FB"/>
    <w:rsid w:val="009029B0"/>
    <w:rsid w:val="009039B0"/>
    <w:rsid w:val="0090408D"/>
    <w:rsid w:val="00904757"/>
    <w:rsid w:val="00904E6B"/>
    <w:rsid w:val="00904FCB"/>
    <w:rsid w:val="00906104"/>
    <w:rsid w:val="009065A1"/>
    <w:rsid w:val="00906EEC"/>
    <w:rsid w:val="009113C8"/>
    <w:rsid w:val="00911D4E"/>
    <w:rsid w:val="00912980"/>
    <w:rsid w:val="00914204"/>
    <w:rsid w:val="00914306"/>
    <w:rsid w:val="00915C7E"/>
    <w:rsid w:val="0091653F"/>
    <w:rsid w:val="009166AF"/>
    <w:rsid w:val="00917862"/>
    <w:rsid w:val="009222F2"/>
    <w:rsid w:val="00922606"/>
    <w:rsid w:val="00922D31"/>
    <w:rsid w:val="0092559F"/>
    <w:rsid w:val="00925C6F"/>
    <w:rsid w:val="00926081"/>
    <w:rsid w:val="00931141"/>
    <w:rsid w:val="00932289"/>
    <w:rsid w:val="00932771"/>
    <w:rsid w:val="009329C3"/>
    <w:rsid w:val="009334D7"/>
    <w:rsid w:val="00935224"/>
    <w:rsid w:val="00935665"/>
    <w:rsid w:val="00935B30"/>
    <w:rsid w:val="00936A4E"/>
    <w:rsid w:val="009370ED"/>
    <w:rsid w:val="0094038F"/>
    <w:rsid w:val="00940E27"/>
    <w:rsid w:val="00941580"/>
    <w:rsid w:val="00941587"/>
    <w:rsid w:val="00942564"/>
    <w:rsid w:val="00942A64"/>
    <w:rsid w:val="00943006"/>
    <w:rsid w:val="00943E7E"/>
    <w:rsid w:val="00944E0C"/>
    <w:rsid w:val="0094558E"/>
    <w:rsid w:val="00945998"/>
    <w:rsid w:val="00946C48"/>
    <w:rsid w:val="00946EFF"/>
    <w:rsid w:val="00946F6E"/>
    <w:rsid w:val="00947333"/>
    <w:rsid w:val="009474C2"/>
    <w:rsid w:val="00947A55"/>
    <w:rsid w:val="00947A98"/>
    <w:rsid w:val="00947D26"/>
    <w:rsid w:val="009502E1"/>
    <w:rsid w:val="0095083A"/>
    <w:rsid w:val="009508C3"/>
    <w:rsid w:val="00950D81"/>
    <w:rsid w:val="009526D6"/>
    <w:rsid w:val="009526EF"/>
    <w:rsid w:val="00953F58"/>
    <w:rsid w:val="009543EB"/>
    <w:rsid w:val="00956966"/>
    <w:rsid w:val="009571D8"/>
    <w:rsid w:val="00957C86"/>
    <w:rsid w:val="0096019A"/>
    <w:rsid w:val="00960F15"/>
    <w:rsid w:val="00961A98"/>
    <w:rsid w:val="009623AB"/>
    <w:rsid w:val="00963456"/>
    <w:rsid w:val="0096359D"/>
    <w:rsid w:val="0096378F"/>
    <w:rsid w:val="00964131"/>
    <w:rsid w:val="00964206"/>
    <w:rsid w:val="00965708"/>
    <w:rsid w:val="00965834"/>
    <w:rsid w:val="00965871"/>
    <w:rsid w:val="00965E26"/>
    <w:rsid w:val="0096643C"/>
    <w:rsid w:val="0096769E"/>
    <w:rsid w:val="009679AC"/>
    <w:rsid w:val="00967E05"/>
    <w:rsid w:val="00970A6B"/>
    <w:rsid w:val="00971154"/>
    <w:rsid w:val="009718B3"/>
    <w:rsid w:val="00972EC5"/>
    <w:rsid w:val="00973586"/>
    <w:rsid w:val="00973A7A"/>
    <w:rsid w:val="00973C29"/>
    <w:rsid w:val="00973E59"/>
    <w:rsid w:val="009758E3"/>
    <w:rsid w:val="0097601C"/>
    <w:rsid w:val="009763C4"/>
    <w:rsid w:val="00977A6B"/>
    <w:rsid w:val="00977DC2"/>
    <w:rsid w:val="009803F1"/>
    <w:rsid w:val="009807B4"/>
    <w:rsid w:val="00983DFB"/>
    <w:rsid w:val="009844F7"/>
    <w:rsid w:val="00985FE7"/>
    <w:rsid w:val="00986029"/>
    <w:rsid w:val="009870D9"/>
    <w:rsid w:val="009871C9"/>
    <w:rsid w:val="0099079E"/>
    <w:rsid w:val="00991F5D"/>
    <w:rsid w:val="0099281E"/>
    <w:rsid w:val="009930B9"/>
    <w:rsid w:val="009934E2"/>
    <w:rsid w:val="00995FFD"/>
    <w:rsid w:val="00996A15"/>
    <w:rsid w:val="009A0514"/>
    <w:rsid w:val="009A2033"/>
    <w:rsid w:val="009A28B6"/>
    <w:rsid w:val="009A2C08"/>
    <w:rsid w:val="009A3484"/>
    <w:rsid w:val="009A35A6"/>
    <w:rsid w:val="009A45B0"/>
    <w:rsid w:val="009A5289"/>
    <w:rsid w:val="009A5F58"/>
    <w:rsid w:val="009A5F9A"/>
    <w:rsid w:val="009A6A6F"/>
    <w:rsid w:val="009A71AF"/>
    <w:rsid w:val="009A73C3"/>
    <w:rsid w:val="009A7C3E"/>
    <w:rsid w:val="009B1AD4"/>
    <w:rsid w:val="009B1B69"/>
    <w:rsid w:val="009B1D67"/>
    <w:rsid w:val="009B2734"/>
    <w:rsid w:val="009B5268"/>
    <w:rsid w:val="009B5A67"/>
    <w:rsid w:val="009B5F0E"/>
    <w:rsid w:val="009B7E7F"/>
    <w:rsid w:val="009C0036"/>
    <w:rsid w:val="009C0336"/>
    <w:rsid w:val="009C137B"/>
    <w:rsid w:val="009C1772"/>
    <w:rsid w:val="009C17DA"/>
    <w:rsid w:val="009C1F1C"/>
    <w:rsid w:val="009C2623"/>
    <w:rsid w:val="009C4409"/>
    <w:rsid w:val="009C470D"/>
    <w:rsid w:val="009C590A"/>
    <w:rsid w:val="009C638B"/>
    <w:rsid w:val="009C6637"/>
    <w:rsid w:val="009C7AEF"/>
    <w:rsid w:val="009D21B9"/>
    <w:rsid w:val="009D29E9"/>
    <w:rsid w:val="009D3626"/>
    <w:rsid w:val="009D443F"/>
    <w:rsid w:val="009D5B18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36A5"/>
    <w:rsid w:val="009E41A0"/>
    <w:rsid w:val="009E4CFF"/>
    <w:rsid w:val="009E5B74"/>
    <w:rsid w:val="009E5ED0"/>
    <w:rsid w:val="009E644A"/>
    <w:rsid w:val="009E7C14"/>
    <w:rsid w:val="009F2D3D"/>
    <w:rsid w:val="009F419C"/>
    <w:rsid w:val="009F43E0"/>
    <w:rsid w:val="009F49B2"/>
    <w:rsid w:val="009F51B7"/>
    <w:rsid w:val="009F58C5"/>
    <w:rsid w:val="009F5EB6"/>
    <w:rsid w:val="00A016F4"/>
    <w:rsid w:val="00A0211B"/>
    <w:rsid w:val="00A03AB2"/>
    <w:rsid w:val="00A03AC2"/>
    <w:rsid w:val="00A03C7D"/>
    <w:rsid w:val="00A04B94"/>
    <w:rsid w:val="00A04CCE"/>
    <w:rsid w:val="00A055A5"/>
    <w:rsid w:val="00A059F8"/>
    <w:rsid w:val="00A06074"/>
    <w:rsid w:val="00A06502"/>
    <w:rsid w:val="00A065DA"/>
    <w:rsid w:val="00A1067D"/>
    <w:rsid w:val="00A10938"/>
    <w:rsid w:val="00A12068"/>
    <w:rsid w:val="00A12A7C"/>
    <w:rsid w:val="00A1330E"/>
    <w:rsid w:val="00A14F1F"/>
    <w:rsid w:val="00A15D7C"/>
    <w:rsid w:val="00A160DC"/>
    <w:rsid w:val="00A16688"/>
    <w:rsid w:val="00A1791D"/>
    <w:rsid w:val="00A203CB"/>
    <w:rsid w:val="00A22822"/>
    <w:rsid w:val="00A26C1E"/>
    <w:rsid w:val="00A30B98"/>
    <w:rsid w:val="00A31884"/>
    <w:rsid w:val="00A33A47"/>
    <w:rsid w:val="00A33AEA"/>
    <w:rsid w:val="00A33CFB"/>
    <w:rsid w:val="00A34481"/>
    <w:rsid w:val="00A34910"/>
    <w:rsid w:val="00A34B6C"/>
    <w:rsid w:val="00A35109"/>
    <w:rsid w:val="00A356F4"/>
    <w:rsid w:val="00A378AB"/>
    <w:rsid w:val="00A37FBB"/>
    <w:rsid w:val="00A40131"/>
    <w:rsid w:val="00A402A1"/>
    <w:rsid w:val="00A41D8A"/>
    <w:rsid w:val="00A43606"/>
    <w:rsid w:val="00A44175"/>
    <w:rsid w:val="00A44B29"/>
    <w:rsid w:val="00A44D8F"/>
    <w:rsid w:val="00A45C40"/>
    <w:rsid w:val="00A45E9A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62CA"/>
    <w:rsid w:val="00A56787"/>
    <w:rsid w:val="00A5680C"/>
    <w:rsid w:val="00A5694E"/>
    <w:rsid w:val="00A571AE"/>
    <w:rsid w:val="00A571FE"/>
    <w:rsid w:val="00A575B4"/>
    <w:rsid w:val="00A5796A"/>
    <w:rsid w:val="00A60395"/>
    <w:rsid w:val="00A60929"/>
    <w:rsid w:val="00A61063"/>
    <w:rsid w:val="00A61485"/>
    <w:rsid w:val="00A61B26"/>
    <w:rsid w:val="00A61D1D"/>
    <w:rsid w:val="00A622F0"/>
    <w:rsid w:val="00A6287E"/>
    <w:rsid w:val="00A633A2"/>
    <w:rsid w:val="00A63507"/>
    <w:rsid w:val="00A6363C"/>
    <w:rsid w:val="00A65280"/>
    <w:rsid w:val="00A65624"/>
    <w:rsid w:val="00A66204"/>
    <w:rsid w:val="00A670E3"/>
    <w:rsid w:val="00A71EFB"/>
    <w:rsid w:val="00A73BE1"/>
    <w:rsid w:val="00A743AB"/>
    <w:rsid w:val="00A7710A"/>
    <w:rsid w:val="00A77212"/>
    <w:rsid w:val="00A77C2C"/>
    <w:rsid w:val="00A80062"/>
    <w:rsid w:val="00A80F27"/>
    <w:rsid w:val="00A81B03"/>
    <w:rsid w:val="00A82326"/>
    <w:rsid w:val="00A82683"/>
    <w:rsid w:val="00A82B55"/>
    <w:rsid w:val="00A82C68"/>
    <w:rsid w:val="00A84D49"/>
    <w:rsid w:val="00A84E28"/>
    <w:rsid w:val="00A856EB"/>
    <w:rsid w:val="00A875E3"/>
    <w:rsid w:val="00A87694"/>
    <w:rsid w:val="00A9022E"/>
    <w:rsid w:val="00A9079C"/>
    <w:rsid w:val="00A90C0D"/>
    <w:rsid w:val="00A90FFB"/>
    <w:rsid w:val="00A9209F"/>
    <w:rsid w:val="00A920D5"/>
    <w:rsid w:val="00A9235A"/>
    <w:rsid w:val="00A93E1B"/>
    <w:rsid w:val="00A94DD9"/>
    <w:rsid w:val="00A95861"/>
    <w:rsid w:val="00A979B1"/>
    <w:rsid w:val="00A97DA8"/>
    <w:rsid w:val="00AA01D8"/>
    <w:rsid w:val="00AA0AD4"/>
    <w:rsid w:val="00AA1165"/>
    <w:rsid w:val="00AA14D9"/>
    <w:rsid w:val="00AA3467"/>
    <w:rsid w:val="00AA3F31"/>
    <w:rsid w:val="00AA437A"/>
    <w:rsid w:val="00AA4625"/>
    <w:rsid w:val="00AA6178"/>
    <w:rsid w:val="00AA68D8"/>
    <w:rsid w:val="00AA6BB6"/>
    <w:rsid w:val="00AA7D57"/>
    <w:rsid w:val="00AB02E9"/>
    <w:rsid w:val="00AB10EA"/>
    <w:rsid w:val="00AB16B3"/>
    <w:rsid w:val="00AB1F1A"/>
    <w:rsid w:val="00AB267F"/>
    <w:rsid w:val="00AB2EE7"/>
    <w:rsid w:val="00AB33AA"/>
    <w:rsid w:val="00AB3F0D"/>
    <w:rsid w:val="00AB4639"/>
    <w:rsid w:val="00AB5488"/>
    <w:rsid w:val="00AB5942"/>
    <w:rsid w:val="00AB6007"/>
    <w:rsid w:val="00AB69E1"/>
    <w:rsid w:val="00AB6E69"/>
    <w:rsid w:val="00AC00D2"/>
    <w:rsid w:val="00AC0AAD"/>
    <w:rsid w:val="00AC2155"/>
    <w:rsid w:val="00AC36D1"/>
    <w:rsid w:val="00AC4F34"/>
    <w:rsid w:val="00AC50BC"/>
    <w:rsid w:val="00AC5FBE"/>
    <w:rsid w:val="00AC6104"/>
    <w:rsid w:val="00AC69E8"/>
    <w:rsid w:val="00AC6EC2"/>
    <w:rsid w:val="00AC6FC6"/>
    <w:rsid w:val="00AD0478"/>
    <w:rsid w:val="00AD0DE9"/>
    <w:rsid w:val="00AD0F71"/>
    <w:rsid w:val="00AD2971"/>
    <w:rsid w:val="00AD326B"/>
    <w:rsid w:val="00AD395F"/>
    <w:rsid w:val="00AD41CE"/>
    <w:rsid w:val="00AD4AD5"/>
    <w:rsid w:val="00AD5FE2"/>
    <w:rsid w:val="00AE3756"/>
    <w:rsid w:val="00AE3A63"/>
    <w:rsid w:val="00AE4572"/>
    <w:rsid w:val="00AE5319"/>
    <w:rsid w:val="00AE53FF"/>
    <w:rsid w:val="00AE5435"/>
    <w:rsid w:val="00AE749F"/>
    <w:rsid w:val="00AE7DED"/>
    <w:rsid w:val="00AF1261"/>
    <w:rsid w:val="00AF2255"/>
    <w:rsid w:val="00AF2816"/>
    <w:rsid w:val="00AF2B40"/>
    <w:rsid w:val="00AF3080"/>
    <w:rsid w:val="00AF3ABE"/>
    <w:rsid w:val="00AF5615"/>
    <w:rsid w:val="00AF6959"/>
    <w:rsid w:val="00AF7408"/>
    <w:rsid w:val="00AF7F9A"/>
    <w:rsid w:val="00B00520"/>
    <w:rsid w:val="00B00F8E"/>
    <w:rsid w:val="00B014D0"/>
    <w:rsid w:val="00B020E0"/>
    <w:rsid w:val="00B02124"/>
    <w:rsid w:val="00B0226D"/>
    <w:rsid w:val="00B02BEC"/>
    <w:rsid w:val="00B02CD1"/>
    <w:rsid w:val="00B03CB0"/>
    <w:rsid w:val="00B041A9"/>
    <w:rsid w:val="00B0465E"/>
    <w:rsid w:val="00B04F0C"/>
    <w:rsid w:val="00B04FE3"/>
    <w:rsid w:val="00B060CC"/>
    <w:rsid w:val="00B06363"/>
    <w:rsid w:val="00B06BA8"/>
    <w:rsid w:val="00B07B44"/>
    <w:rsid w:val="00B07BE6"/>
    <w:rsid w:val="00B07E7C"/>
    <w:rsid w:val="00B10003"/>
    <w:rsid w:val="00B10A7B"/>
    <w:rsid w:val="00B10BBD"/>
    <w:rsid w:val="00B1199E"/>
    <w:rsid w:val="00B1218F"/>
    <w:rsid w:val="00B129B3"/>
    <w:rsid w:val="00B13262"/>
    <w:rsid w:val="00B1340D"/>
    <w:rsid w:val="00B135A4"/>
    <w:rsid w:val="00B14AC6"/>
    <w:rsid w:val="00B14C20"/>
    <w:rsid w:val="00B14E56"/>
    <w:rsid w:val="00B15006"/>
    <w:rsid w:val="00B156A8"/>
    <w:rsid w:val="00B16238"/>
    <w:rsid w:val="00B168B5"/>
    <w:rsid w:val="00B169D1"/>
    <w:rsid w:val="00B173B2"/>
    <w:rsid w:val="00B20164"/>
    <w:rsid w:val="00B202C7"/>
    <w:rsid w:val="00B20AFD"/>
    <w:rsid w:val="00B2101D"/>
    <w:rsid w:val="00B210D6"/>
    <w:rsid w:val="00B23F8B"/>
    <w:rsid w:val="00B251AB"/>
    <w:rsid w:val="00B259B3"/>
    <w:rsid w:val="00B25B73"/>
    <w:rsid w:val="00B276A4"/>
    <w:rsid w:val="00B27724"/>
    <w:rsid w:val="00B27905"/>
    <w:rsid w:val="00B27E61"/>
    <w:rsid w:val="00B30F3D"/>
    <w:rsid w:val="00B32CE4"/>
    <w:rsid w:val="00B33EA5"/>
    <w:rsid w:val="00B33F5C"/>
    <w:rsid w:val="00B340AB"/>
    <w:rsid w:val="00B36B18"/>
    <w:rsid w:val="00B36C69"/>
    <w:rsid w:val="00B37938"/>
    <w:rsid w:val="00B37AAD"/>
    <w:rsid w:val="00B412BD"/>
    <w:rsid w:val="00B419E4"/>
    <w:rsid w:val="00B432A0"/>
    <w:rsid w:val="00B44753"/>
    <w:rsid w:val="00B44E00"/>
    <w:rsid w:val="00B462A7"/>
    <w:rsid w:val="00B4738B"/>
    <w:rsid w:val="00B47CC4"/>
    <w:rsid w:val="00B50729"/>
    <w:rsid w:val="00B517F7"/>
    <w:rsid w:val="00B51AE9"/>
    <w:rsid w:val="00B52AFC"/>
    <w:rsid w:val="00B52B41"/>
    <w:rsid w:val="00B52C97"/>
    <w:rsid w:val="00B52EFE"/>
    <w:rsid w:val="00B535A3"/>
    <w:rsid w:val="00B5489B"/>
    <w:rsid w:val="00B55FA3"/>
    <w:rsid w:val="00B568B8"/>
    <w:rsid w:val="00B56F42"/>
    <w:rsid w:val="00B570B9"/>
    <w:rsid w:val="00B5715D"/>
    <w:rsid w:val="00B607A0"/>
    <w:rsid w:val="00B60DCA"/>
    <w:rsid w:val="00B61824"/>
    <w:rsid w:val="00B62BAE"/>
    <w:rsid w:val="00B63483"/>
    <w:rsid w:val="00B63660"/>
    <w:rsid w:val="00B63C73"/>
    <w:rsid w:val="00B6708C"/>
    <w:rsid w:val="00B672B3"/>
    <w:rsid w:val="00B67603"/>
    <w:rsid w:val="00B67C5C"/>
    <w:rsid w:val="00B70404"/>
    <w:rsid w:val="00B70995"/>
    <w:rsid w:val="00B713FD"/>
    <w:rsid w:val="00B7335B"/>
    <w:rsid w:val="00B73439"/>
    <w:rsid w:val="00B75204"/>
    <w:rsid w:val="00B76B5C"/>
    <w:rsid w:val="00B76DB6"/>
    <w:rsid w:val="00B77545"/>
    <w:rsid w:val="00B775B0"/>
    <w:rsid w:val="00B775E5"/>
    <w:rsid w:val="00B77DBF"/>
    <w:rsid w:val="00B810DF"/>
    <w:rsid w:val="00B81983"/>
    <w:rsid w:val="00B81E90"/>
    <w:rsid w:val="00B81FBB"/>
    <w:rsid w:val="00B827FD"/>
    <w:rsid w:val="00B82B62"/>
    <w:rsid w:val="00B85CD7"/>
    <w:rsid w:val="00B865AE"/>
    <w:rsid w:val="00B8706B"/>
    <w:rsid w:val="00B902B9"/>
    <w:rsid w:val="00B90A68"/>
    <w:rsid w:val="00B91319"/>
    <w:rsid w:val="00B91E6E"/>
    <w:rsid w:val="00B929CF"/>
    <w:rsid w:val="00B92C59"/>
    <w:rsid w:val="00B93AD1"/>
    <w:rsid w:val="00B94017"/>
    <w:rsid w:val="00B943EA"/>
    <w:rsid w:val="00B95BFE"/>
    <w:rsid w:val="00B961CB"/>
    <w:rsid w:val="00B96C22"/>
    <w:rsid w:val="00B972D3"/>
    <w:rsid w:val="00B978A0"/>
    <w:rsid w:val="00BA0098"/>
    <w:rsid w:val="00BA036D"/>
    <w:rsid w:val="00BA0B9F"/>
    <w:rsid w:val="00BA1705"/>
    <w:rsid w:val="00BA1EB7"/>
    <w:rsid w:val="00BA2132"/>
    <w:rsid w:val="00BA22D3"/>
    <w:rsid w:val="00BA2954"/>
    <w:rsid w:val="00BA2AC3"/>
    <w:rsid w:val="00BA3C5E"/>
    <w:rsid w:val="00BA4295"/>
    <w:rsid w:val="00BA59CC"/>
    <w:rsid w:val="00BA5B58"/>
    <w:rsid w:val="00BA728C"/>
    <w:rsid w:val="00BA73D4"/>
    <w:rsid w:val="00BA76BB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399E"/>
    <w:rsid w:val="00BB4094"/>
    <w:rsid w:val="00BB4389"/>
    <w:rsid w:val="00BB5F6F"/>
    <w:rsid w:val="00BB60D0"/>
    <w:rsid w:val="00BB611F"/>
    <w:rsid w:val="00BB61BE"/>
    <w:rsid w:val="00BB64A9"/>
    <w:rsid w:val="00BB76D3"/>
    <w:rsid w:val="00BC0195"/>
    <w:rsid w:val="00BC2797"/>
    <w:rsid w:val="00BC2DF0"/>
    <w:rsid w:val="00BC4227"/>
    <w:rsid w:val="00BC485B"/>
    <w:rsid w:val="00BC4916"/>
    <w:rsid w:val="00BC50EF"/>
    <w:rsid w:val="00BC6269"/>
    <w:rsid w:val="00BC6EAE"/>
    <w:rsid w:val="00BC73E9"/>
    <w:rsid w:val="00BC76B1"/>
    <w:rsid w:val="00BD0E59"/>
    <w:rsid w:val="00BD1366"/>
    <w:rsid w:val="00BD1656"/>
    <w:rsid w:val="00BD18CC"/>
    <w:rsid w:val="00BD1B4D"/>
    <w:rsid w:val="00BD24A6"/>
    <w:rsid w:val="00BD29F5"/>
    <w:rsid w:val="00BD3419"/>
    <w:rsid w:val="00BD39EC"/>
    <w:rsid w:val="00BD43E5"/>
    <w:rsid w:val="00BD512A"/>
    <w:rsid w:val="00BD59E3"/>
    <w:rsid w:val="00BD672B"/>
    <w:rsid w:val="00BD6734"/>
    <w:rsid w:val="00BD7C76"/>
    <w:rsid w:val="00BD7FD7"/>
    <w:rsid w:val="00BE0315"/>
    <w:rsid w:val="00BE05F0"/>
    <w:rsid w:val="00BE08D5"/>
    <w:rsid w:val="00BE0D73"/>
    <w:rsid w:val="00BE1772"/>
    <w:rsid w:val="00BE1B20"/>
    <w:rsid w:val="00BE1DEB"/>
    <w:rsid w:val="00BE44F2"/>
    <w:rsid w:val="00BE53E5"/>
    <w:rsid w:val="00BE66B9"/>
    <w:rsid w:val="00BF0E8E"/>
    <w:rsid w:val="00BF17C6"/>
    <w:rsid w:val="00BF1A7F"/>
    <w:rsid w:val="00BF50D3"/>
    <w:rsid w:val="00BF5324"/>
    <w:rsid w:val="00BF5652"/>
    <w:rsid w:val="00BF577F"/>
    <w:rsid w:val="00BF61E6"/>
    <w:rsid w:val="00BF7266"/>
    <w:rsid w:val="00C00F37"/>
    <w:rsid w:val="00C01947"/>
    <w:rsid w:val="00C01C4D"/>
    <w:rsid w:val="00C0247E"/>
    <w:rsid w:val="00C02E19"/>
    <w:rsid w:val="00C03F48"/>
    <w:rsid w:val="00C03F51"/>
    <w:rsid w:val="00C0422A"/>
    <w:rsid w:val="00C05C5B"/>
    <w:rsid w:val="00C05DDE"/>
    <w:rsid w:val="00C06812"/>
    <w:rsid w:val="00C070BF"/>
    <w:rsid w:val="00C10638"/>
    <w:rsid w:val="00C10CC7"/>
    <w:rsid w:val="00C1112B"/>
    <w:rsid w:val="00C11F38"/>
    <w:rsid w:val="00C13225"/>
    <w:rsid w:val="00C149DC"/>
    <w:rsid w:val="00C14C86"/>
    <w:rsid w:val="00C150EB"/>
    <w:rsid w:val="00C15E5C"/>
    <w:rsid w:val="00C201B7"/>
    <w:rsid w:val="00C20227"/>
    <w:rsid w:val="00C2039E"/>
    <w:rsid w:val="00C20514"/>
    <w:rsid w:val="00C20529"/>
    <w:rsid w:val="00C21875"/>
    <w:rsid w:val="00C2265F"/>
    <w:rsid w:val="00C22916"/>
    <w:rsid w:val="00C229F8"/>
    <w:rsid w:val="00C23CF8"/>
    <w:rsid w:val="00C25BA5"/>
    <w:rsid w:val="00C2683D"/>
    <w:rsid w:val="00C270A4"/>
    <w:rsid w:val="00C27BB6"/>
    <w:rsid w:val="00C30796"/>
    <w:rsid w:val="00C30AB0"/>
    <w:rsid w:val="00C322F1"/>
    <w:rsid w:val="00C33284"/>
    <w:rsid w:val="00C368B3"/>
    <w:rsid w:val="00C36FEF"/>
    <w:rsid w:val="00C37066"/>
    <w:rsid w:val="00C371FA"/>
    <w:rsid w:val="00C40FFC"/>
    <w:rsid w:val="00C41480"/>
    <w:rsid w:val="00C431D6"/>
    <w:rsid w:val="00C439B8"/>
    <w:rsid w:val="00C445C2"/>
    <w:rsid w:val="00C455D3"/>
    <w:rsid w:val="00C45B88"/>
    <w:rsid w:val="00C46492"/>
    <w:rsid w:val="00C46F61"/>
    <w:rsid w:val="00C47BB2"/>
    <w:rsid w:val="00C50F0D"/>
    <w:rsid w:val="00C51C28"/>
    <w:rsid w:val="00C52DB8"/>
    <w:rsid w:val="00C53456"/>
    <w:rsid w:val="00C54A67"/>
    <w:rsid w:val="00C55CCA"/>
    <w:rsid w:val="00C55E36"/>
    <w:rsid w:val="00C60C2D"/>
    <w:rsid w:val="00C611EF"/>
    <w:rsid w:val="00C61D31"/>
    <w:rsid w:val="00C61E0E"/>
    <w:rsid w:val="00C62E53"/>
    <w:rsid w:val="00C62FB0"/>
    <w:rsid w:val="00C6314F"/>
    <w:rsid w:val="00C6652E"/>
    <w:rsid w:val="00C66B6B"/>
    <w:rsid w:val="00C677D8"/>
    <w:rsid w:val="00C67F26"/>
    <w:rsid w:val="00C70043"/>
    <w:rsid w:val="00C701C8"/>
    <w:rsid w:val="00C70D08"/>
    <w:rsid w:val="00C71208"/>
    <w:rsid w:val="00C71EE7"/>
    <w:rsid w:val="00C72B5A"/>
    <w:rsid w:val="00C73861"/>
    <w:rsid w:val="00C7432C"/>
    <w:rsid w:val="00C75173"/>
    <w:rsid w:val="00C75791"/>
    <w:rsid w:val="00C75808"/>
    <w:rsid w:val="00C76304"/>
    <w:rsid w:val="00C769B0"/>
    <w:rsid w:val="00C76DC6"/>
    <w:rsid w:val="00C7762E"/>
    <w:rsid w:val="00C77AEC"/>
    <w:rsid w:val="00C807A2"/>
    <w:rsid w:val="00C822D8"/>
    <w:rsid w:val="00C8352A"/>
    <w:rsid w:val="00C84084"/>
    <w:rsid w:val="00C8471E"/>
    <w:rsid w:val="00C8473B"/>
    <w:rsid w:val="00C84955"/>
    <w:rsid w:val="00C85D01"/>
    <w:rsid w:val="00C86467"/>
    <w:rsid w:val="00C87214"/>
    <w:rsid w:val="00C91A3F"/>
    <w:rsid w:val="00C92316"/>
    <w:rsid w:val="00C92547"/>
    <w:rsid w:val="00C9321D"/>
    <w:rsid w:val="00C94051"/>
    <w:rsid w:val="00C95C72"/>
    <w:rsid w:val="00C962B5"/>
    <w:rsid w:val="00C96B86"/>
    <w:rsid w:val="00C96E8D"/>
    <w:rsid w:val="00C97254"/>
    <w:rsid w:val="00C97DF7"/>
    <w:rsid w:val="00CA0AEE"/>
    <w:rsid w:val="00CA1A6A"/>
    <w:rsid w:val="00CA20A3"/>
    <w:rsid w:val="00CA2D5B"/>
    <w:rsid w:val="00CA30D5"/>
    <w:rsid w:val="00CA3B64"/>
    <w:rsid w:val="00CA6108"/>
    <w:rsid w:val="00CA6356"/>
    <w:rsid w:val="00CA7A20"/>
    <w:rsid w:val="00CB04DD"/>
    <w:rsid w:val="00CB0F57"/>
    <w:rsid w:val="00CB1449"/>
    <w:rsid w:val="00CB21E2"/>
    <w:rsid w:val="00CB4E57"/>
    <w:rsid w:val="00CB5F4D"/>
    <w:rsid w:val="00CB6EAE"/>
    <w:rsid w:val="00CB7127"/>
    <w:rsid w:val="00CB766B"/>
    <w:rsid w:val="00CB7C04"/>
    <w:rsid w:val="00CB7E10"/>
    <w:rsid w:val="00CC0DEB"/>
    <w:rsid w:val="00CC1F0F"/>
    <w:rsid w:val="00CC22C2"/>
    <w:rsid w:val="00CC2759"/>
    <w:rsid w:val="00CC356D"/>
    <w:rsid w:val="00CC52D2"/>
    <w:rsid w:val="00CC7A24"/>
    <w:rsid w:val="00CC7E87"/>
    <w:rsid w:val="00CD109D"/>
    <w:rsid w:val="00CD1B1D"/>
    <w:rsid w:val="00CD1E9D"/>
    <w:rsid w:val="00CD4041"/>
    <w:rsid w:val="00CD461B"/>
    <w:rsid w:val="00CD57BE"/>
    <w:rsid w:val="00CD661E"/>
    <w:rsid w:val="00CD6ABB"/>
    <w:rsid w:val="00CE031E"/>
    <w:rsid w:val="00CE158F"/>
    <w:rsid w:val="00CE1872"/>
    <w:rsid w:val="00CE1CEE"/>
    <w:rsid w:val="00CE2661"/>
    <w:rsid w:val="00CE350A"/>
    <w:rsid w:val="00CE3A36"/>
    <w:rsid w:val="00CE3AFA"/>
    <w:rsid w:val="00CE42C6"/>
    <w:rsid w:val="00CE5352"/>
    <w:rsid w:val="00CE5813"/>
    <w:rsid w:val="00CE5CF2"/>
    <w:rsid w:val="00CE7F9D"/>
    <w:rsid w:val="00CF0DEC"/>
    <w:rsid w:val="00CF126F"/>
    <w:rsid w:val="00CF2BA1"/>
    <w:rsid w:val="00CF3ECF"/>
    <w:rsid w:val="00CF3EDB"/>
    <w:rsid w:val="00CF467E"/>
    <w:rsid w:val="00CF476A"/>
    <w:rsid w:val="00CF54F1"/>
    <w:rsid w:val="00CF5873"/>
    <w:rsid w:val="00CF643D"/>
    <w:rsid w:val="00CF7724"/>
    <w:rsid w:val="00D000EB"/>
    <w:rsid w:val="00D00202"/>
    <w:rsid w:val="00D00862"/>
    <w:rsid w:val="00D00A5D"/>
    <w:rsid w:val="00D00A87"/>
    <w:rsid w:val="00D01045"/>
    <w:rsid w:val="00D01DD5"/>
    <w:rsid w:val="00D02227"/>
    <w:rsid w:val="00D027C2"/>
    <w:rsid w:val="00D02F2F"/>
    <w:rsid w:val="00D03329"/>
    <w:rsid w:val="00D04533"/>
    <w:rsid w:val="00D04940"/>
    <w:rsid w:val="00D05E5A"/>
    <w:rsid w:val="00D06535"/>
    <w:rsid w:val="00D06D93"/>
    <w:rsid w:val="00D07B0D"/>
    <w:rsid w:val="00D10A99"/>
    <w:rsid w:val="00D10D1C"/>
    <w:rsid w:val="00D1160E"/>
    <w:rsid w:val="00D1305C"/>
    <w:rsid w:val="00D13087"/>
    <w:rsid w:val="00D13A97"/>
    <w:rsid w:val="00D149C7"/>
    <w:rsid w:val="00D16FA0"/>
    <w:rsid w:val="00D2017F"/>
    <w:rsid w:val="00D21DAB"/>
    <w:rsid w:val="00D222F1"/>
    <w:rsid w:val="00D22940"/>
    <w:rsid w:val="00D23974"/>
    <w:rsid w:val="00D24E2E"/>
    <w:rsid w:val="00D2519A"/>
    <w:rsid w:val="00D25507"/>
    <w:rsid w:val="00D268A9"/>
    <w:rsid w:val="00D26D1E"/>
    <w:rsid w:val="00D26DCE"/>
    <w:rsid w:val="00D27859"/>
    <w:rsid w:val="00D27A0C"/>
    <w:rsid w:val="00D27CE3"/>
    <w:rsid w:val="00D27DF5"/>
    <w:rsid w:val="00D3078D"/>
    <w:rsid w:val="00D311E0"/>
    <w:rsid w:val="00D3163F"/>
    <w:rsid w:val="00D32A91"/>
    <w:rsid w:val="00D3316C"/>
    <w:rsid w:val="00D337BB"/>
    <w:rsid w:val="00D33B88"/>
    <w:rsid w:val="00D34138"/>
    <w:rsid w:val="00D34430"/>
    <w:rsid w:val="00D36606"/>
    <w:rsid w:val="00D36816"/>
    <w:rsid w:val="00D36CD7"/>
    <w:rsid w:val="00D36ED9"/>
    <w:rsid w:val="00D4101D"/>
    <w:rsid w:val="00D41747"/>
    <w:rsid w:val="00D436BE"/>
    <w:rsid w:val="00D4404B"/>
    <w:rsid w:val="00D44ABA"/>
    <w:rsid w:val="00D45EB6"/>
    <w:rsid w:val="00D4638E"/>
    <w:rsid w:val="00D47E56"/>
    <w:rsid w:val="00D50161"/>
    <w:rsid w:val="00D5130A"/>
    <w:rsid w:val="00D51769"/>
    <w:rsid w:val="00D51F85"/>
    <w:rsid w:val="00D522D8"/>
    <w:rsid w:val="00D52D89"/>
    <w:rsid w:val="00D53BB2"/>
    <w:rsid w:val="00D54174"/>
    <w:rsid w:val="00D54419"/>
    <w:rsid w:val="00D54759"/>
    <w:rsid w:val="00D5491C"/>
    <w:rsid w:val="00D54D5A"/>
    <w:rsid w:val="00D554E8"/>
    <w:rsid w:val="00D5593B"/>
    <w:rsid w:val="00D5657D"/>
    <w:rsid w:val="00D569C8"/>
    <w:rsid w:val="00D57185"/>
    <w:rsid w:val="00D5748E"/>
    <w:rsid w:val="00D577C3"/>
    <w:rsid w:val="00D60B39"/>
    <w:rsid w:val="00D60DE7"/>
    <w:rsid w:val="00D612A9"/>
    <w:rsid w:val="00D617CA"/>
    <w:rsid w:val="00D61CE2"/>
    <w:rsid w:val="00D61E63"/>
    <w:rsid w:val="00D6201F"/>
    <w:rsid w:val="00D63253"/>
    <w:rsid w:val="00D636BE"/>
    <w:rsid w:val="00D64979"/>
    <w:rsid w:val="00D64A0C"/>
    <w:rsid w:val="00D65865"/>
    <w:rsid w:val="00D65DCC"/>
    <w:rsid w:val="00D66935"/>
    <w:rsid w:val="00D66B5C"/>
    <w:rsid w:val="00D702CA"/>
    <w:rsid w:val="00D72A02"/>
    <w:rsid w:val="00D74118"/>
    <w:rsid w:val="00D74693"/>
    <w:rsid w:val="00D74696"/>
    <w:rsid w:val="00D75688"/>
    <w:rsid w:val="00D7589B"/>
    <w:rsid w:val="00D76ECC"/>
    <w:rsid w:val="00D77465"/>
    <w:rsid w:val="00D77E95"/>
    <w:rsid w:val="00D80021"/>
    <w:rsid w:val="00D807E5"/>
    <w:rsid w:val="00D80E6B"/>
    <w:rsid w:val="00D81A18"/>
    <w:rsid w:val="00D833BE"/>
    <w:rsid w:val="00D8724C"/>
    <w:rsid w:val="00D8796D"/>
    <w:rsid w:val="00D9002F"/>
    <w:rsid w:val="00D90DD0"/>
    <w:rsid w:val="00D91773"/>
    <w:rsid w:val="00D938C1"/>
    <w:rsid w:val="00D96479"/>
    <w:rsid w:val="00DA0C2C"/>
    <w:rsid w:val="00DA193F"/>
    <w:rsid w:val="00DA29C7"/>
    <w:rsid w:val="00DA386A"/>
    <w:rsid w:val="00DA47A8"/>
    <w:rsid w:val="00DA4F3A"/>
    <w:rsid w:val="00DB0BB5"/>
    <w:rsid w:val="00DB14DD"/>
    <w:rsid w:val="00DB1D21"/>
    <w:rsid w:val="00DB1D72"/>
    <w:rsid w:val="00DB1E1D"/>
    <w:rsid w:val="00DB1F2C"/>
    <w:rsid w:val="00DB203C"/>
    <w:rsid w:val="00DB2897"/>
    <w:rsid w:val="00DB2E73"/>
    <w:rsid w:val="00DB3592"/>
    <w:rsid w:val="00DB485B"/>
    <w:rsid w:val="00DB4C93"/>
    <w:rsid w:val="00DB5F2D"/>
    <w:rsid w:val="00DB6122"/>
    <w:rsid w:val="00DB7C3F"/>
    <w:rsid w:val="00DC0172"/>
    <w:rsid w:val="00DC018C"/>
    <w:rsid w:val="00DC01C9"/>
    <w:rsid w:val="00DC198B"/>
    <w:rsid w:val="00DC1993"/>
    <w:rsid w:val="00DC23C9"/>
    <w:rsid w:val="00DC392E"/>
    <w:rsid w:val="00DC3D5C"/>
    <w:rsid w:val="00DC3F8A"/>
    <w:rsid w:val="00DC4144"/>
    <w:rsid w:val="00DC427A"/>
    <w:rsid w:val="00DC45A9"/>
    <w:rsid w:val="00DC715C"/>
    <w:rsid w:val="00DC744C"/>
    <w:rsid w:val="00DD0482"/>
    <w:rsid w:val="00DD0981"/>
    <w:rsid w:val="00DD1CDF"/>
    <w:rsid w:val="00DD369A"/>
    <w:rsid w:val="00DD4697"/>
    <w:rsid w:val="00DD46E9"/>
    <w:rsid w:val="00DD47B9"/>
    <w:rsid w:val="00DD4EF1"/>
    <w:rsid w:val="00DD77DD"/>
    <w:rsid w:val="00DE0175"/>
    <w:rsid w:val="00DE0713"/>
    <w:rsid w:val="00DE0A06"/>
    <w:rsid w:val="00DE0C00"/>
    <w:rsid w:val="00DE0D00"/>
    <w:rsid w:val="00DE0D18"/>
    <w:rsid w:val="00DE0FB0"/>
    <w:rsid w:val="00DE1208"/>
    <w:rsid w:val="00DE16CD"/>
    <w:rsid w:val="00DE2803"/>
    <w:rsid w:val="00DE5E24"/>
    <w:rsid w:val="00DE6492"/>
    <w:rsid w:val="00DE652F"/>
    <w:rsid w:val="00DE7902"/>
    <w:rsid w:val="00DF02AB"/>
    <w:rsid w:val="00DF1358"/>
    <w:rsid w:val="00DF2420"/>
    <w:rsid w:val="00DF280B"/>
    <w:rsid w:val="00DF28B7"/>
    <w:rsid w:val="00DF2EAD"/>
    <w:rsid w:val="00DF43E8"/>
    <w:rsid w:val="00DF4B3E"/>
    <w:rsid w:val="00DF50CC"/>
    <w:rsid w:val="00DF5745"/>
    <w:rsid w:val="00DF68C0"/>
    <w:rsid w:val="00DF7041"/>
    <w:rsid w:val="00DF708D"/>
    <w:rsid w:val="00DF73BB"/>
    <w:rsid w:val="00DF7447"/>
    <w:rsid w:val="00DF7F5A"/>
    <w:rsid w:val="00E00303"/>
    <w:rsid w:val="00E0073A"/>
    <w:rsid w:val="00E00FFD"/>
    <w:rsid w:val="00E02624"/>
    <w:rsid w:val="00E026FD"/>
    <w:rsid w:val="00E02AE7"/>
    <w:rsid w:val="00E034F6"/>
    <w:rsid w:val="00E04B92"/>
    <w:rsid w:val="00E04C02"/>
    <w:rsid w:val="00E04FBA"/>
    <w:rsid w:val="00E053B2"/>
    <w:rsid w:val="00E0644B"/>
    <w:rsid w:val="00E0739E"/>
    <w:rsid w:val="00E0799E"/>
    <w:rsid w:val="00E07B7D"/>
    <w:rsid w:val="00E1050F"/>
    <w:rsid w:val="00E11290"/>
    <w:rsid w:val="00E133D8"/>
    <w:rsid w:val="00E139D5"/>
    <w:rsid w:val="00E14CA5"/>
    <w:rsid w:val="00E14F53"/>
    <w:rsid w:val="00E152DF"/>
    <w:rsid w:val="00E17141"/>
    <w:rsid w:val="00E17B67"/>
    <w:rsid w:val="00E17D3D"/>
    <w:rsid w:val="00E21601"/>
    <w:rsid w:val="00E21896"/>
    <w:rsid w:val="00E22D1B"/>
    <w:rsid w:val="00E2324A"/>
    <w:rsid w:val="00E2341B"/>
    <w:rsid w:val="00E235F5"/>
    <w:rsid w:val="00E23783"/>
    <w:rsid w:val="00E2393D"/>
    <w:rsid w:val="00E2401E"/>
    <w:rsid w:val="00E25286"/>
    <w:rsid w:val="00E26411"/>
    <w:rsid w:val="00E264BC"/>
    <w:rsid w:val="00E2688B"/>
    <w:rsid w:val="00E307B6"/>
    <w:rsid w:val="00E31077"/>
    <w:rsid w:val="00E316F5"/>
    <w:rsid w:val="00E339F2"/>
    <w:rsid w:val="00E37AE3"/>
    <w:rsid w:val="00E4154D"/>
    <w:rsid w:val="00E41AD6"/>
    <w:rsid w:val="00E42017"/>
    <w:rsid w:val="00E426B8"/>
    <w:rsid w:val="00E42730"/>
    <w:rsid w:val="00E4281B"/>
    <w:rsid w:val="00E43E34"/>
    <w:rsid w:val="00E440D0"/>
    <w:rsid w:val="00E45B52"/>
    <w:rsid w:val="00E46268"/>
    <w:rsid w:val="00E46C51"/>
    <w:rsid w:val="00E47645"/>
    <w:rsid w:val="00E50772"/>
    <w:rsid w:val="00E50D89"/>
    <w:rsid w:val="00E518A5"/>
    <w:rsid w:val="00E545FA"/>
    <w:rsid w:val="00E546E8"/>
    <w:rsid w:val="00E55854"/>
    <w:rsid w:val="00E565D0"/>
    <w:rsid w:val="00E56E5E"/>
    <w:rsid w:val="00E57279"/>
    <w:rsid w:val="00E60CA2"/>
    <w:rsid w:val="00E628AD"/>
    <w:rsid w:val="00E64339"/>
    <w:rsid w:val="00E64FF0"/>
    <w:rsid w:val="00E651A2"/>
    <w:rsid w:val="00E656C5"/>
    <w:rsid w:val="00E66B76"/>
    <w:rsid w:val="00E67669"/>
    <w:rsid w:val="00E677BD"/>
    <w:rsid w:val="00E67AE7"/>
    <w:rsid w:val="00E70C34"/>
    <w:rsid w:val="00E70C44"/>
    <w:rsid w:val="00E724CE"/>
    <w:rsid w:val="00E72B6E"/>
    <w:rsid w:val="00E74AD7"/>
    <w:rsid w:val="00E74BE2"/>
    <w:rsid w:val="00E75976"/>
    <w:rsid w:val="00E75E5C"/>
    <w:rsid w:val="00E80693"/>
    <w:rsid w:val="00E827CD"/>
    <w:rsid w:val="00E82AB6"/>
    <w:rsid w:val="00E8357D"/>
    <w:rsid w:val="00E8373C"/>
    <w:rsid w:val="00E83AF5"/>
    <w:rsid w:val="00E83BCC"/>
    <w:rsid w:val="00E83FCE"/>
    <w:rsid w:val="00E846CA"/>
    <w:rsid w:val="00E85726"/>
    <w:rsid w:val="00E86E1B"/>
    <w:rsid w:val="00E872A7"/>
    <w:rsid w:val="00E878CC"/>
    <w:rsid w:val="00E87B5D"/>
    <w:rsid w:val="00E87EAD"/>
    <w:rsid w:val="00E87F71"/>
    <w:rsid w:val="00E90BAC"/>
    <w:rsid w:val="00E914EE"/>
    <w:rsid w:val="00E91D97"/>
    <w:rsid w:val="00E9205A"/>
    <w:rsid w:val="00E923FD"/>
    <w:rsid w:val="00E924F7"/>
    <w:rsid w:val="00E9332D"/>
    <w:rsid w:val="00E94635"/>
    <w:rsid w:val="00E94687"/>
    <w:rsid w:val="00E94E78"/>
    <w:rsid w:val="00E9599D"/>
    <w:rsid w:val="00E95DD9"/>
    <w:rsid w:val="00E9647F"/>
    <w:rsid w:val="00E96C55"/>
    <w:rsid w:val="00E96CB9"/>
    <w:rsid w:val="00E9721B"/>
    <w:rsid w:val="00EA0F4C"/>
    <w:rsid w:val="00EA1521"/>
    <w:rsid w:val="00EA19E9"/>
    <w:rsid w:val="00EA2418"/>
    <w:rsid w:val="00EA369D"/>
    <w:rsid w:val="00EA411E"/>
    <w:rsid w:val="00EA444A"/>
    <w:rsid w:val="00EA4C05"/>
    <w:rsid w:val="00EA539E"/>
    <w:rsid w:val="00EA54C9"/>
    <w:rsid w:val="00EA5B7C"/>
    <w:rsid w:val="00EA641F"/>
    <w:rsid w:val="00EA670C"/>
    <w:rsid w:val="00EA6A5A"/>
    <w:rsid w:val="00EB19E0"/>
    <w:rsid w:val="00EB33A7"/>
    <w:rsid w:val="00EB3B44"/>
    <w:rsid w:val="00EB42A7"/>
    <w:rsid w:val="00EB5649"/>
    <w:rsid w:val="00EB5A80"/>
    <w:rsid w:val="00EB76A1"/>
    <w:rsid w:val="00EC07DD"/>
    <w:rsid w:val="00EC0D7C"/>
    <w:rsid w:val="00EC1115"/>
    <w:rsid w:val="00EC2131"/>
    <w:rsid w:val="00EC2591"/>
    <w:rsid w:val="00EC2F2F"/>
    <w:rsid w:val="00EC35B4"/>
    <w:rsid w:val="00EC3652"/>
    <w:rsid w:val="00EC44F6"/>
    <w:rsid w:val="00EC4915"/>
    <w:rsid w:val="00EC60A4"/>
    <w:rsid w:val="00EC6D38"/>
    <w:rsid w:val="00EC7F14"/>
    <w:rsid w:val="00ED0190"/>
    <w:rsid w:val="00ED10A4"/>
    <w:rsid w:val="00ED2B2B"/>
    <w:rsid w:val="00ED2EBD"/>
    <w:rsid w:val="00ED35A7"/>
    <w:rsid w:val="00ED3BB6"/>
    <w:rsid w:val="00ED450E"/>
    <w:rsid w:val="00ED4573"/>
    <w:rsid w:val="00ED473B"/>
    <w:rsid w:val="00ED76AB"/>
    <w:rsid w:val="00ED7DCA"/>
    <w:rsid w:val="00EE1A88"/>
    <w:rsid w:val="00EE220A"/>
    <w:rsid w:val="00EE2853"/>
    <w:rsid w:val="00EE3301"/>
    <w:rsid w:val="00EE3949"/>
    <w:rsid w:val="00EE627B"/>
    <w:rsid w:val="00EE7A5E"/>
    <w:rsid w:val="00EF0DE4"/>
    <w:rsid w:val="00EF16CA"/>
    <w:rsid w:val="00EF1C9B"/>
    <w:rsid w:val="00EF1DC5"/>
    <w:rsid w:val="00EF26BD"/>
    <w:rsid w:val="00EF2A0B"/>
    <w:rsid w:val="00EF3381"/>
    <w:rsid w:val="00EF5C82"/>
    <w:rsid w:val="00EF5D36"/>
    <w:rsid w:val="00EF5F34"/>
    <w:rsid w:val="00EF66FC"/>
    <w:rsid w:val="00EF72D1"/>
    <w:rsid w:val="00EF7936"/>
    <w:rsid w:val="00F00C01"/>
    <w:rsid w:val="00F0135B"/>
    <w:rsid w:val="00F01FD1"/>
    <w:rsid w:val="00F0247E"/>
    <w:rsid w:val="00F02E73"/>
    <w:rsid w:val="00F03088"/>
    <w:rsid w:val="00F03E28"/>
    <w:rsid w:val="00F04D0B"/>
    <w:rsid w:val="00F05514"/>
    <w:rsid w:val="00F07320"/>
    <w:rsid w:val="00F10028"/>
    <w:rsid w:val="00F10140"/>
    <w:rsid w:val="00F108F8"/>
    <w:rsid w:val="00F11BAF"/>
    <w:rsid w:val="00F11CE3"/>
    <w:rsid w:val="00F12825"/>
    <w:rsid w:val="00F13644"/>
    <w:rsid w:val="00F14D13"/>
    <w:rsid w:val="00F15AF3"/>
    <w:rsid w:val="00F16213"/>
    <w:rsid w:val="00F164DF"/>
    <w:rsid w:val="00F16672"/>
    <w:rsid w:val="00F16E94"/>
    <w:rsid w:val="00F16FDF"/>
    <w:rsid w:val="00F17417"/>
    <w:rsid w:val="00F179D0"/>
    <w:rsid w:val="00F17DA4"/>
    <w:rsid w:val="00F17DCE"/>
    <w:rsid w:val="00F21BE2"/>
    <w:rsid w:val="00F21BE9"/>
    <w:rsid w:val="00F22137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E65"/>
    <w:rsid w:val="00F314C6"/>
    <w:rsid w:val="00F33588"/>
    <w:rsid w:val="00F34116"/>
    <w:rsid w:val="00F349D4"/>
    <w:rsid w:val="00F34AAE"/>
    <w:rsid w:val="00F34C4A"/>
    <w:rsid w:val="00F35C3B"/>
    <w:rsid w:val="00F3697D"/>
    <w:rsid w:val="00F36B89"/>
    <w:rsid w:val="00F405C9"/>
    <w:rsid w:val="00F40A19"/>
    <w:rsid w:val="00F4135C"/>
    <w:rsid w:val="00F414CD"/>
    <w:rsid w:val="00F414F8"/>
    <w:rsid w:val="00F41A11"/>
    <w:rsid w:val="00F43AA9"/>
    <w:rsid w:val="00F43CA2"/>
    <w:rsid w:val="00F44435"/>
    <w:rsid w:val="00F44A3E"/>
    <w:rsid w:val="00F44FA1"/>
    <w:rsid w:val="00F4645D"/>
    <w:rsid w:val="00F46639"/>
    <w:rsid w:val="00F46676"/>
    <w:rsid w:val="00F4749C"/>
    <w:rsid w:val="00F47626"/>
    <w:rsid w:val="00F47CAB"/>
    <w:rsid w:val="00F50275"/>
    <w:rsid w:val="00F505C7"/>
    <w:rsid w:val="00F505F4"/>
    <w:rsid w:val="00F508B3"/>
    <w:rsid w:val="00F51366"/>
    <w:rsid w:val="00F53109"/>
    <w:rsid w:val="00F53117"/>
    <w:rsid w:val="00F54824"/>
    <w:rsid w:val="00F55486"/>
    <w:rsid w:val="00F55B14"/>
    <w:rsid w:val="00F566F6"/>
    <w:rsid w:val="00F56CE1"/>
    <w:rsid w:val="00F57532"/>
    <w:rsid w:val="00F6038F"/>
    <w:rsid w:val="00F6049D"/>
    <w:rsid w:val="00F6069D"/>
    <w:rsid w:val="00F6186F"/>
    <w:rsid w:val="00F61D87"/>
    <w:rsid w:val="00F61F00"/>
    <w:rsid w:val="00F62833"/>
    <w:rsid w:val="00F62B07"/>
    <w:rsid w:val="00F62D01"/>
    <w:rsid w:val="00F62EE5"/>
    <w:rsid w:val="00F63B08"/>
    <w:rsid w:val="00F63BE3"/>
    <w:rsid w:val="00F64AB9"/>
    <w:rsid w:val="00F64C7D"/>
    <w:rsid w:val="00F64DDA"/>
    <w:rsid w:val="00F64ED6"/>
    <w:rsid w:val="00F64F83"/>
    <w:rsid w:val="00F65A00"/>
    <w:rsid w:val="00F66746"/>
    <w:rsid w:val="00F669C5"/>
    <w:rsid w:val="00F67F40"/>
    <w:rsid w:val="00F7029E"/>
    <w:rsid w:val="00F72DEA"/>
    <w:rsid w:val="00F75C20"/>
    <w:rsid w:val="00F76413"/>
    <w:rsid w:val="00F76F00"/>
    <w:rsid w:val="00F7731B"/>
    <w:rsid w:val="00F803B0"/>
    <w:rsid w:val="00F8086E"/>
    <w:rsid w:val="00F80C31"/>
    <w:rsid w:val="00F80E14"/>
    <w:rsid w:val="00F80E25"/>
    <w:rsid w:val="00F8166E"/>
    <w:rsid w:val="00F82562"/>
    <w:rsid w:val="00F84001"/>
    <w:rsid w:val="00F84101"/>
    <w:rsid w:val="00F84382"/>
    <w:rsid w:val="00F8520A"/>
    <w:rsid w:val="00F869B7"/>
    <w:rsid w:val="00F875CD"/>
    <w:rsid w:val="00F876E5"/>
    <w:rsid w:val="00F9005C"/>
    <w:rsid w:val="00F904AE"/>
    <w:rsid w:val="00F91B2C"/>
    <w:rsid w:val="00F925C6"/>
    <w:rsid w:val="00F92F98"/>
    <w:rsid w:val="00F95932"/>
    <w:rsid w:val="00FA0966"/>
    <w:rsid w:val="00FA1419"/>
    <w:rsid w:val="00FA208B"/>
    <w:rsid w:val="00FA267A"/>
    <w:rsid w:val="00FA2F9B"/>
    <w:rsid w:val="00FA30D6"/>
    <w:rsid w:val="00FA368A"/>
    <w:rsid w:val="00FA3F2F"/>
    <w:rsid w:val="00FA4C90"/>
    <w:rsid w:val="00FA4EEC"/>
    <w:rsid w:val="00FA5127"/>
    <w:rsid w:val="00FA5182"/>
    <w:rsid w:val="00FA6905"/>
    <w:rsid w:val="00FA6CEB"/>
    <w:rsid w:val="00FA728B"/>
    <w:rsid w:val="00FA7A01"/>
    <w:rsid w:val="00FB0212"/>
    <w:rsid w:val="00FB03E9"/>
    <w:rsid w:val="00FB05F2"/>
    <w:rsid w:val="00FB28CB"/>
    <w:rsid w:val="00FB4456"/>
    <w:rsid w:val="00FB5D74"/>
    <w:rsid w:val="00FB5F5C"/>
    <w:rsid w:val="00FB6220"/>
    <w:rsid w:val="00FB6D84"/>
    <w:rsid w:val="00FB7409"/>
    <w:rsid w:val="00FB75FC"/>
    <w:rsid w:val="00FC0A26"/>
    <w:rsid w:val="00FC0ECC"/>
    <w:rsid w:val="00FC103F"/>
    <w:rsid w:val="00FC1093"/>
    <w:rsid w:val="00FC1673"/>
    <w:rsid w:val="00FC3A0E"/>
    <w:rsid w:val="00FC4141"/>
    <w:rsid w:val="00FC52FF"/>
    <w:rsid w:val="00FC6372"/>
    <w:rsid w:val="00FC65A3"/>
    <w:rsid w:val="00FC6CBD"/>
    <w:rsid w:val="00FC6FD2"/>
    <w:rsid w:val="00FD046D"/>
    <w:rsid w:val="00FD0A3A"/>
    <w:rsid w:val="00FD14BA"/>
    <w:rsid w:val="00FD16AF"/>
    <w:rsid w:val="00FD1F4D"/>
    <w:rsid w:val="00FD28C6"/>
    <w:rsid w:val="00FD2A3E"/>
    <w:rsid w:val="00FD496E"/>
    <w:rsid w:val="00FD4E9B"/>
    <w:rsid w:val="00FD508F"/>
    <w:rsid w:val="00FD5091"/>
    <w:rsid w:val="00FD5C02"/>
    <w:rsid w:val="00FD69A2"/>
    <w:rsid w:val="00FD6FFE"/>
    <w:rsid w:val="00FD7077"/>
    <w:rsid w:val="00FE1050"/>
    <w:rsid w:val="00FE116B"/>
    <w:rsid w:val="00FE22DA"/>
    <w:rsid w:val="00FE2700"/>
    <w:rsid w:val="00FE298C"/>
    <w:rsid w:val="00FE3887"/>
    <w:rsid w:val="00FE3BFD"/>
    <w:rsid w:val="00FE4190"/>
    <w:rsid w:val="00FE41B2"/>
    <w:rsid w:val="00FE42BA"/>
    <w:rsid w:val="00FE5BBC"/>
    <w:rsid w:val="00FE5DEC"/>
    <w:rsid w:val="00FE6509"/>
    <w:rsid w:val="00FE77ED"/>
    <w:rsid w:val="00FF1B0B"/>
    <w:rsid w:val="00FF3641"/>
    <w:rsid w:val="00FF3EF8"/>
    <w:rsid w:val="00FF507F"/>
    <w:rsid w:val="00FF634E"/>
    <w:rsid w:val="00FF649E"/>
    <w:rsid w:val="00FF6FE3"/>
    <w:rsid w:val="05B482E3"/>
    <w:rsid w:val="11041DAD"/>
    <w:rsid w:val="1D38DAFD"/>
    <w:rsid w:val="23272055"/>
    <w:rsid w:val="2657C157"/>
    <w:rsid w:val="390C2635"/>
    <w:rsid w:val="58ED34F0"/>
    <w:rsid w:val="6E9858D8"/>
    <w:rsid w:val="724B2FE2"/>
    <w:rsid w:val="7F6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  <w14:docId w14:val="783B4DEC"/>
  <w15:docId w15:val="{017DF0AA-E140-4AC9-B04D-1F5E3212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1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qFormat/>
    <w:rsid w:val="00DE0FB0"/>
    <w:pPr>
      <w:keepNext/>
      <w:suppressAutoHyphens/>
      <w:overflowPunct w:val="0"/>
      <w:ind w:right="51"/>
      <w:jc w:val="center"/>
      <w:outlineLvl w:val="2"/>
    </w:pPr>
    <w:rPr>
      <w:rFonts w:cs="Times New Roman"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DE0FB0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A5A5A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uppressAutoHyphens/>
      <w:overflowPunct w:val="0"/>
      <w:spacing w:before="120"/>
      <w:ind w:right="51"/>
      <w:jc w:val="center"/>
      <w:outlineLvl w:val="3"/>
    </w:pPr>
    <w:rPr>
      <w:rFonts w:cs="Times New Roman"/>
      <w:b/>
      <w:szCs w:val="20"/>
    </w:rPr>
  </w:style>
  <w:style w:type="paragraph" w:styleId="Ttulo5">
    <w:name w:val="heading 5"/>
    <w:basedOn w:val="Normal"/>
    <w:next w:val="Normal"/>
    <w:link w:val="Ttulo5Char"/>
    <w:unhideWhenUsed/>
    <w:qFormat/>
    <w:rsid w:val="00AA14D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DE0FB0"/>
    <w:pPr>
      <w:keepNext/>
      <w:suppressAutoHyphens/>
      <w:overflowPunct w:val="0"/>
      <w:jc w:val="center"/>
      <w:outlineLvl w:val="5"/>
    </w:pPr>
    <w:rPr>
      <w:rFonts w:cs="Times New Roman"/>
      <w:b/>
      <w:szCs w:val="20"/>
    </w:rPr>
  </w:style>
  <w:style w:type="paragraph" w:styleId="Ttulo7">
    <w:name w:val="heading 7"/>
    <w:basedOn w:val="Normal"/>
    <w:next w:val="Normal"/>
    <w:link w:val="Ttulo7Char"/>
    <w:qFormat/>
    <w:rsid w:val="00DE0FB0"/>
    <w:pPr>
      <w:keepNext/>
      <w:suppressAutoHyphens/>
      <w:overflowPunct w:val="0"/>
      <w:spacing w:line="260" w:lineRule="exact"/>
      <w:ind w:right="-108"/>
      <w:jc w:val="center"/>
      <w:outlineLvl w:val="6"/>
    </w:pPr>
    <w:rPr>
      <w:rFonts w:cs="Times New Roman"/>
      <w:b/>
      <w:color w:val="000000"/>
      <w:sz w:val="21"/>
      <w:szCs w:val="20"/>
    </w:rPr>
  </w:style>
  <w:style w:type="paragraph" w:styleId="Ttulo8">
    <w:name w:val="heading 8"/>
    <w:basedOn w:val="Normal"/>
    <w:next w:val="Normal"/>
    <w:link w:val="Ttulo8Char"/>
    <w:qFormat/>
    <w:rsid w:val="00DE0FB0"/>
    <w:pPr>
      <w:keepNext/>
      <w:suppressAutoHyphens/>
      <w:overflowPunct w:val="0"/>
      <w:outlineLvl w:val="7"/>
    </w:pPr>
    <w:rPr>
      <w:rFonts w:ascii="Times New Roman" w:hAnsi="Times New Roman" w:cs="Times New Roman"/>
      <w:b/>
      <w:szCs w:val="20"/>
    </w:rPr>
  </w:style>
  <w:style w:type="paragraph" w:styleId="Ttulo9">
    <w:name w:val="heading 9"/>
    <w:basedOn w:val="Normal"/>
    <w:next w:val="Normal"/>
    <w:link w:val="Ttulo9Char"/>
    <w:qFormat/>
    <w:rsid w:val="00DE0FB0"/>
    <w:pPr>
      <w:keepNext/>
      <w:suppressAutoHyphens/>
      <w:overflowPunct w:val="0"/>
      <w:ind w:right="51"/>
      <w:jc w:val="center"/>
      <w:outlineLvl w:val="8"/>
    </w:pPr>
    <w:rPr>
      <w:rFonts w:cs="Times New Roman"/>
      <w:b/>
      <w:sz w:val="3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qFormat/>
    <w:rsid w:val="004773FC"/>
    <w:pPr>
      <w:ind w:left="720"/>
      <w:contextualSpacing/>
    </w:pPr>
  </w:style>
  <w:style w:type="paragraph" w:styleId="NormalWeb">
    <w:name w:val="Normal (Web)"/>
    <w:basedOn w:val="Normal"/>
    <w:qFormat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9E36A5"/>
    <w:rPr>
      <w:szCs w:val="20"/>
    </w:rPr>
  </w:style>
  <w:style w:type="character" w:customStyle="1" w:styleId="citao2Char">
    <w:name w:val="citação 2 Char"/>
    <w:basedOn w:val="CitaoChar"/>
    <w:link w:val="citao2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aliases w:val="Cabeçalho superior,Heading 1a,h,he,HeaderNN,hd"/>
    <w:basedOn w:val="Normal"/>
    <w:link w:val="CabealhoChar"/>
    <w:rsid w:val="000F10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,hd Char"/>
    <w:link w:val="Cabealho"/>
    <w:qFormat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aliases w:val="Cabeçalho e Rodapé"/>
    <w:basedOn w:val="Normal"/>
    <w:link w:val="RodapChar"/>
    <w:qFormat/>
    <w:rsid w:val="000F104D"/>
    <w:pPr>
      <w:tabs>
        <w:tab w:val="center" w:pos="4252"/>
        <w:tab w:val="right" w:pos="8504"/>
      </w:tabs>
    </w:pPr>
  </w:style>
  <w:style w:type="character" w:customStyle="1" w:styleId="RodapChar">
    <w:name w:val="Rodapé Char"/>
    <w:aliases w:val="Cabeçalho e Rodapé Char"/>
    <w:link w:val="Rodap"/>
    <w:qFormat/>
    <w:rsid w:val="000F104D"/>
    <w:rPr>
      <w:rFonts w:ascii="Ecofont_Spranq_eco_Sans" w:hAnsi="Ecofont_Spranq_eco_Sans" w:cs="Tahoma"/>
      <w:sz w:val="24"/>
      <w:szCs w:val="24"/>
    </w:rPr>
  </w:style>
  <w:style w:type="paragraph" w:customStyle="1" w:styleId="em0020ementa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0F104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0F104D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unhideWhenUsed/>
    <w:qFormat/>
    <w:rsid w:val="00342AA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342AA1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342AA1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42A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342AA1"/>
    <w:rPr>
      <w:rFonts w:ascii="Ecofont_Spranq_eco_Sans" w:hAnsi="Ecofont_Spranq_eco_Sans" w:cs="Tahoma"/>
      <w:b/>
      <w:bCs/>
    </w:rPr>
  </w:style>
  <w:style w:type="paragraph" w:styleId="Reviso">
    <w:name w:val="Revision"/>
    <w:hidden/>
    <w:qFormat/>
    <w:rsid w:val="00961A98"/>
    <w:rPr>
      <w:rFonts w:ascii="Ecofont_Spranq_eco_Sans" w:hAnsi="Ecofont_Spranq_eco_Sans" w:cs="Tahoma"/>
      <w:sz w:val="24"/>
      <w:szCs w:val="24"/>
    </w:rPr>
  </w:style>
  <w:style w:type="paragraph" w:customStyle="1" w:styleId="Nivel01">
    <w:name w:val="Nivel 01"/>
    <w:basedOn w:val="Ttulo1"/>
    <w:next w:val="Normal"/>
    <w:link w:val="Nivel01Char"/>
    <w:qFormat/>
    <w:rsid w:val="001274AB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qFormat/>
    <w:rsid w:val="00D96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 01 Char"/>
    <w:basedOn w:val="Ttulo1Char"/>
    <w:link w:val="Nivel01"/>
    <w:qFormat/>
    <w:rsid w:val="001274AB"/>
    <w:rPr>
      <w:rFonts w:ascii="Arial" w:eastAsiaTheme="majorEastAsia" w:hAnsi="Arial" w:cstheme="majorBidi"/>
      <w:b/>
      <w:bCs/>
      <w:color w:val="000000"/>
      <w:sz w:val="28"/>
      <w:szCs w:val="28"/>
    </w:rPr>
  </w:style>
  <w:style w:type="table" w:styleId="Tabelacomgrade">
    <w:name w:val="Table Grid"/>
    <w:basedOn w:val="Tabelanormal"/>
    <w:uiPriority w:val="39"/>
    <w:rsid w:val="000B56AB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0">
    <w:name w:val="Nivel1"/>
    <w:basedOn w:val="Ttulo1"/>
    <w:link w:val="Nivel1Char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styleId="Forte">
    <w:name w:val="Strong"/>
    <w:basedOn w:val="Fontepargpadro"/>
    <w:qFormat/>
    <w:rsid w:val="00873EE6"/>
    <w:rPr>
      <w:b/>
      <w:bCs/>
    </w:rPr>
  </w:style>
  <w:style w:type="paragraph" w:customStyle="1" w:styleId="PADRO">
    <w:name w:val="PADRÃO"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styleId="nfase">
    <w:name w:val="Emphasis"/>
    <w:basedOn w:val="Fontepargpadro"/>
    <w:uiPriority w:val="20"/>
    <w:qFormat/>
    <w:rsid w:val="002F48A7"/>
    <w:rPr>
      <w:i/>
      <w:iCs/>
    </w:rPr>
  </w:style>
  <w:style w:type="paragraph" w:customStyle="1" w:styleId="paragraph">
    <w:name w:val="paragraph"/>
    <w:basedOn w:val="Normal"/>
    <w:rsid w:val="00935224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ormaltextrun">
    <w:name w:val="normaltextrun"/>
    <w:basedOn w:val="Fontepargpadro"/>
    <w:rsid w:val="00935224"/>
  </w:style>
  <w:style w:type="character" w:customStyle="1" w:styleId="eop">
    <w:name w:val="eop"/>
    <w:basedOn w:val="Fontepargpadro"/>
    <w:rsid w:val="003D47AF"/>
  </w:style>
  <w:style w:type="character" w:customStyle="1" w:styleId="spellingerror">
    <w:name w:val="spellingerror"/>
    <w:basedOn w:val="Fontepargpadro"/>
    <w:rsid w:val="003D47AF"/>
  </w:style>
  <w:style w:type="character" w:customStyle="1" w:styleId="QuoteChar">
    <w:name w:val="Quote Char"/>
    <w:basedOn w:val="Fontepargpadro"/>
    <w:link w:val="Citao1"/>
    <w:uiPriority w:val="99"/>
    <w:rsid w:val="00B929CF"/>
    <w:rPr>
      <w:rFonts w:ascii="Ecofont_Spranq_eco_Sans" w:eastAsia="Calibri" w:hAnsi="Ecofont_Spranq_eco_Sans" w:cs="Tahoma"/>
      <w:i/>
      <w:iCs/>
      <w:color w:val="000000"/>
      <w:shd w:val="clear" w:color="auto" w:fill="FFFFCC"/>
      <w:lang w:eastAsia="en-US"/>
    </w:rPr>
  </w:style>
  <w:style w:type="paragraph" w:customStyle="1" w:styleId="Citao1">
    <w:name w:val="Citação1"/>
    <w:basedOn w:val="Normal"/>
    <w:next w:val="Normal"/>
    <w:link w:val="QuoteChar"/>
    <w:qFormat/>
    <w:rsid w:val="00B929C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Cs w:val="20"/>
      <w:lang w:eastAsia="en-US"/>
    </w:rPr>
  </w:style>
  <w:style w:type="character" w:customStyle="1" w:styleId="Manoel">
    <w:name w:val="Manoel"/>
    <w:qFormat/>
    <w:rsid w:val="00A87694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1F28BE"/>
    <w:rPr>
      <w:b/>
    </w:rPr>
  </w:style>
  <w:style w:type="paragraph" w:customStyle="1" w:styleId="texto1">
    <w:name w:val="texto1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F28B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1F28BE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customStyle="1" w:styleId="xwestern">
    <w:name w:val="x_western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CU-Ac-item9-0">
    <w:name w:val="TCU - Ac - item 9 - §§_0"/>
    <w:basedOn w:val="Normal"/>
    <w:qFormat/>
    <w:rsid w:val="001F28BE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Normal1">
    <w:name w:val="Normal_1"/>
    <w:qFormat/>
    <w:rsid w:val="001F28BE"/>
    <w:rPr>
      <w:sz w:val="24"/>
      <w:szCs w:val="22"/>
      <w:lang w:eastAsia="en-US"/>
    </w:rPr>
  </w:style>
  <w:style w:type="paragraph" w:styleId="Corpodetexto">
    <w:name w:val="Body Text"/>
    <w:basedOn w:val="Normal"/>
    <w:link w:val="CorpodetextoChar"/>
    <w:unhideWhenUsed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orpodetextoChar">
    <w:name w:val="Corpo de texto Char"/>
    <w:basedOn w:val="Fontepargpadro"/>
    <w:link w:val="Corpodetexto"/>
    <w:qFormat/>
    <w:rsid w:val="001F28BE"/>
    <w:rPr>
      <w:sz w:val="24"/>
      <w:szCs w:val="24"/>
    </w:rPr>
  </w:style>
  <w:style w:type="paragraph" w:customStyle="1" w:styleId="tcu-ac-item9-1linha">
    <w:name w:val="tcu_-__ac_-_item_9_-_1ª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justificadorecuoprimeiralinha">
    <w:name w:val="texto_justificado_recuo_primeira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highlight">
    <w:name w:val="highlight"/>
    <w:basedOn w:val="Fontepargpadro"/>
    <w:rsid w:val="001F28BE"/>
  </w:style>
  <w:style w:type="paragraph" w:customStyle="1" w:styleId="textojustificado">
    <w:name w:val="texto_justificado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ivel1Char">
    <w:name w:val="Nivel1 Char"/>
    <w:basedOn w:val="Ttulo1Char"/>
    <w:link w:val="Nivel10"/>
    <w:qFormat/>
    <w:rsid w:val="00080710"/>
    <w:rPr>
      <w:rFonts w:ascii="Arial" w:eastAsiaTheme="majorEastAsia" w:hAnsi="Arial" w:cs="Arial"/>
      <w:b/>
      <w:bCs w:val="0"/>
      <w:color w:val="000000"/>
      <w:sz w:val="28"/>
      <w:szCs w:val="28"/>
    </w:rPr>
  </w:style>
  <w:style w:type="paragraph" w:customStyle="1" w:styleId="PargrafodaLista1">
    <w:name w:val="Parágrafo da Lista1"/>
    <w:basedOn w:val="Normal"/>
    <w:qFormat/>
    <w:rsid w:val="00096B41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textbody">
    <w:name w:val="textbody"/>
    <w:basedOn w:val="Normal"/>
    <w:rsid w:val="00E87F7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MenoPendente1">
    <w:name w:val="Menção Pendente1"/>
    <w:basedOn w:val="Fontepargpadro"/>
    <w:uiPriority w:val="99"/>
    <w:unhideWhenUsed/>
    <w:qFormat/>
    <w:rsid w:val="007D6C0A"/>
    <w:rPr>
      <w:color w:val="605E5C"/>
      <w:shd w:val="clear" w:color="auto" w:fill="E1DFDD"/>
    </w:rPr>
  </w:style>
  <w:style w:type="paragraph" w:styleId="Recuodecorpodetexto3">
    <w:name w:val="Body Text Indent 3"/>
    <w:basedOn w:val="Normal"/>
    <w:link w:val="Recuodecorpodetexto3Char"/>
    <w:unhideWhenUsed/>
    <w:qFormat/>
    <w:rsid w:val="004253AF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4253AF"/>
    <w:rPr>
      <w:rFonts w:ascii="Arial" w:hAnsi="Arial" w:cs="Tahoma"/>
      <w:sz w:val="16"/>
      <w:szCs w:val="16"/>
    </w:rPr>
  </w:style>
  <w:style w:type="numbering" w:customStyle="1" w:styleId="Estilo1">
    <w:name w:val="Estilo1"/>
    <w:uiPriority w:val="99"/>
    <w:rsid w:val="00E2341B"/>
    <w:pPr>
      <w:numPr>
        <w:numId w:val="11"/>
      </w:numPr>
    </w:pPr>
  </w:style>
  <w:style w:type="numbering" w:customStyle="1" w:styleId="Alex">
    <w:name w:val="Alex"/>
    <w:uiPriority w:val="99"/>
    <w:rsid w:val="00E2341B"/>
    <w:pPr>
      <w:numPr>
        <w:numId w:val="12"/>
      </w:numPr>
    </w:pPr>
  </w:style>
  <w:style w:type="character" w:customStyle="1" w:styleId="MenoPendente2">
    <w:name w:val="Menção Pendente2"/>
    <w:basedOn w:val="Fontepargpadro"/>
    <w:uiPriority w:val="99"/>
    <w:semiHidden/>
    <w:unhideWhenUsed/>
    <w:rsid w:val="001B1FCE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1422EF"/>
    <w:rPr>
      <w:color w:val="808080"/>
    </w:rPr>
  </w:style>
  <w:style w:type="paragraph" w:customStyle="1" w:styleId="SombreamentoMdio1-nfase31">
    <w:name w:val="Sombreamento Médio 1 - Ênfase 31"/>
    <w:basedOn w:val="Normal"/>
    <w:next w:val="Normal"/>
    <w:rsid w:val="001422EF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character" w:customStyle="1" w:styleId="apple-converted-space">
    <w:name w:val="apple-converted-space"/>
    <w:basedOn w:val="Fontepargpadro"/>
    <w:qFormat/>
    <w:rsid w:val="001422EF"/>
  </w:style>
  <w:style w:type="paragraph" w:customStyle="1" w:styleId="Nivel010">
    <w:name w:val="Nivel_01"/>
    <w:basedOn w:val="Ttulo1"/>
    <w:qFormat/>
    <w:rsid w:val="001422EF"/>
    <w:pPr>
      <w:numPr>
        <w:numId w:val="19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WW8Num2z1">
    <w:name w:val="WW8Num2z1"/>
    <w:rsid w:val="001422EF"/>
    <w:rPr>
      <w:i w:val="0"/>
    </w:rPr>
  </w:style>
  <w:style w:type="paragraph" w:customStyle="1" w:styleId="PargrafodaLista2">
    <w:name w:val="Parágrafo da Lista2"/>
    <w:basedOn w:val="Normal"/>
    <w:rsid w:val="001422EF"/>
    <w:pPr>
      <w:ind w:left="720"/>
    </w:pPr>
    <w:rPr>
      <w:rFonts w:ascii="Ecofont_Spranq_eco_Sans" w:hAnsi="Ecofont_Spranq_eco_Sans"/>
      <w:sz w:val="24"/>
    </w:rPr>
  </w:style>
  <w:style w:type="paragraph" w:customStyle="1" w:styleId="GradeColorida-nfase110">
    <w:name w:val="Grade Colorida - Ênfase 110"/>
    <w:basedOn w:val="Normal"/>
    <w:next w:val="Normal"/>
    <w:rsid w:val="001422E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422EF"/>
    <w:pPr>
      <w:tabs>
        <w:tab w:val="num" w:pos="360"/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Nivel01TituloChar">
    <w:name w:val="Nivel_01_Titulo Char"/>
    <w:basedOn w:val="Fontepargpadro"/>
    <w:link w:val="Nivel01Titulo"/>
    <w:qFormat/>
    <w:locked/>
    <w:rsid w:val="001422EF"/>
    <w:rPr>
      <w:rFonts w:ascii="Arial" w:eastAsiaTheme="majorEastAsia" w:hAnsi="Arial"/>
      <w:b/>
      <w:bCs/>
    </w:rPr>
  </w:style>
  <w:style w:type="character" w:styleId="Nmerodelinha">
    <w:name w:val="line number"/>
    <w:basedOn w:val="Fontepargpadro"/>
    <w:semiHidden/>
    <w:unhideWhenUsed/>
    <w:rsid w:val="001422EF"/>
  </w:style>
  <w:style w:type="character" w:customStyle="1" w:styleId="Nivel2Char">
    <w:name w:val="Nivel 2 Char"/>
    <w:basedOn w:val="Fontepargpadro"/>
    <w:link w:val="Nivel2"/>
    <w:qFormat/>
    <w:locked/>
    <w:rsid w:val="001422EF"/>
    <w:rPr>
      <w:rFonts w:ascii="Ecofont_Spranq_eco_Sans" w:eastAsia="Arial Unicode MS" w:hAnsi="Ecofont_Spranq_eco_Sans"/>
    </w:rPr>
  </w:style>
  <w:style w:type="paragraph" w:customStyle="1" w:styleId="Nivel2">
    <w:name w:val="Nivel 2"/>
    <w:link w:val="Nivel2Char"/>
    <w:qFormat/>
    <w:rsid w:val="001422EF"/>
    <w:pPr>
      <w:numPr>
        <w:ilvl w:val="1"/>
        <w:numId w:val="15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">
    <w:name w:val="Nivel 1"/>
    <w:basedOn w:val="Nivel2"/>
    <w:next w:val="Nivel2"/>
    <w:qFormat/>
    <w:rsid w:val="001422EF"/>
    <w:pPr>
      <w:numPr>
        <w:ilvl w:val="0"/>
      </w:numPr>
      <w:tabs>
        <w:tab w:val="num" w:pos="360"/>
      </w:tabs>
      <w:ind w:left="720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1422EF"/>
    <w:pPr>
      <w:numPr>
        <w:ilvl w:val="2"/>
      </w:numPr>
      <w:tabs>
        <w:tab w:val="num" w:pos="360"/>
      </w:tabs>
      <w:ind w:left="2160" w:hanging="180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1422EF"/>
    <w:pPr>
      <w:numPr>
        <w:ilvl w:val="3"/>
      </w:numPr>
      <w:tabs>
        <w:tab w:val="num" w:pos="360"/>
      </w:tabs>
      <w:ind w:left="2880" w:hanging="360"/>
    </w:pPr>
    <w:rPr>
      <w:color w:val="auto"/>
    </w:rPr>
  </w:style>
  <w:style w:type="paragraph" w:customStyle="1" w:styleId="Nivel5">
    <w:name w:val="Nivel 5"/>
    <w:basedOn w:val="Nivel4"/>
    <w:qFormat/>
    <w:rsid w:val="001422EF"/>
    <w:pPr>
      <w:numPr>
        <w:ilvl w:val="4"/>
      </w:numPr>
      <w:tabs>
        <w:tab w:val="num" w:pos="360"/>
      </w:tabs>
      <w:ind w:left="3600" w:hanging="360"/>
    </w:pPr>
  </w:style>
  <w:style w:type="paragraph" w:customStyle="1" w:styleId="Default">
    <w:name w:val="Default"/>
    <w:qFormat/>
    <w:rsid w:val="001422EF"/>
    <w:pPr>
      <w:autoSpaceDE w:val="0"/>
      <w:autoSpaceDN w:val="0"/>
      <w:adjustRightInd w:val="0"/>
    </w:pPr>
    <w:rPr>
      <w:rFonts w:ascii="Ecofont_Spranq_eco_Sans" w:hAnsi="Ecofont_Spranq_eco_Sans" w:cs="Ecofont_Spranq_eco_Sans"/>
      <w:color w:val="000000"/>
      <w:sz w:val="24"/>
      <w:szCs w:val="24"/>
    </w:rPr>
  </w:style>
  <w:style w:type="paragraph" w:styleId="Corpodetexto3">
    <w:name w:val="Body Text 3"/>
    <w:basedOn w:val="Normal"/>
    <w:link w:val="Corpodetexto3Char"/>
    <w:unhideWhenUsed/>
    <w:qFormat/>
    <w:rsid w:val="001422EF"/>
    <w:pPr>
      <w:suppressAutoHyphens/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qFormat/>
    <w:rsid w:val="001422EF"/>
    <w:rPr>
      <w:rFonts w:ascii="Arial" w:hAnsi="Arial" w:cs="Tahoma"/>
      <w:sz w:val="16"/>
      <w:szCs w:val="16"/>
    </w:rPr>
  </w:style>
  <w:style w:type="paragraph" w:customStyle="1" w:styleId="PADRAO">
    <w:name w:val="PADRAO"/>
    <w:basedOn w:val="Normal"/>
    <w:qFormat/>
    <w:rsid w:val="001422EF"/>
    <w:pPr>
      <w:suppressAutoHyphens/>
      <w:jc w:val="both"/>
    </w:pPr>
    <w:rPr>
      <w:rFonts w:ascii="Tms Rmn" w:hAnsi="Tms Rmn" w:cs="Times New Roman"/>
      <w:szCs w:val="20"/>
    </w:rPr>
  </w:style>
  <w:style w:type="paragraph" w:customStyle="1" w:styleId="PargrafodaLista3">
    <w:name w:val="Parágrafo da Lista3"/>
    <w:basedOn w:val="Normal"/>
    <w:qFormat/>
    <w:rsid w:val="001422EF"/>
    <w:pPr>
      <w:spacing w:after="200" w:line="276" w:lineRule="auto"/>
    </w:pPr>
    <w:rPr>
      <w:rFonts w:ascii="Calibri" w:eastAsia="Calibri" w:hAnsi="Calibri" w:cs="Times New Roman"/>
      <w:sz w:val="22"/>
      <w:szCs w:val="20"/>
    </w:rPr>
  </w:style>
  <w:style w:type="character" w:customStyle="1" w:styleId="PargrafodaListaChar">
    <w:name w:val="Parágrafo da Lista Char"/>
    <w:link w:val="PargrafodaLista"/>
    <w:uiPriority w:val="34"/>
    <w:qFormat/>
    <w:locked/>
    <w:rsid w:val="00E86E1B"/>
    <w:rPr>
      <w:rFonts w:ascii="Arial" w:hAnsi="Arial" w:cs="Tahoma"/>
      <w:szCs w:val="24"/>
    </w:rPr>
  </w:style>
  <w:style w:type="character" w:customStyle="1" w:styleId="Ttulo5Char">
    <w:name w:val="Título 5 Char"/>
    <w:basedOn w:val="Fontepargpadro"/>
    <w:link w:val="Ttulo5"/>
    <w:qFormat/>
    <w:rsid w:val="00AA14D9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styleId="Nmerodepgina">
    <w:name w:val="page number"/>
    <w:qFormat/>
    <w:rsid w:val="00AA14D9"/>
  </w:style>
  <w:style w:type="paragraph" w:customStyle="1" w:styleId="estilo10">
    <w:name w:val="estilo1"/>
    <w:basedOn w:val="Normal"/>
    <w:rsid w:val="00AA14D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Corpodetexto21">
    <w:name w:val="Corpo de texto 21"/>
    <w:basedOn w:val="Normal"/>
    <w:qFormat/>
    <w:rsid w:val="00AA14D9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character" w:customStyle="1" w:styleId="LinkdaInternet">
    <w:name w:val="Link da Internet"/>
    <w:rsid w:val="00AD0478"/>
    <w:rPr>
      <w:color w:val="0000FF"/>
      <w:u w:val="single"/>
    </w:rPr>
  </w:style>
  <w:style w:type="character" w:customStyle="1" w:styleId="FootnoteCharacters">
    <w:name w:val="Footnote Characters"/>
    <w:qFormat/>
    <w:rsid w:val="00870DB6"/>
    <w:rPr>
      <w:vertAlign w:val="superscript"/>
    </w:rPr>
  </w:style>
  <w:style w:type="paragraph" w:customStyle="1" w:styleId="Heading">
    <w:name w:val="Heading"/>
    <w:basedOn w:val="Normal"/>
    <w:next w:val="Corpodetexto"/>
    <w:qFormat/>
    <w:rsid w:val="003371F1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ntedodatabela">
    <w:name w:val="Conteúdo da tabela"/>
    <w:basedOn w:val="Normal"/>
    <w:qFormat/>
    <w:rsid w:val="00882431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tuloChar">
    <w:name w:val="Título Char"/>
    <w:basedOn w:val="Fontepargpadro"/>
    <w:link w:val="Ttulo"/>
    <w:qFormat/>
    <w:rsid w:val="00665240"/>
    <w:rPr>
      <w:b/>
      <w:sz w:val="24"/>
    </w:rPr>
  </w:style>
  <w:style w:type="paragraph" w:styleId="Ttulo">
    <w:name w:val="Title"/>
    <w:basedOn w:val="Normal"/>
    <w:next w:val="Corpodetexto"/>
    <w:link w:val="TtuloChar"/>
    <w:qFormat/>
    <w:rsid w:val="00665240"/>
    <w:pPr>
      <w:ind w:right="-136"/>
      <w:jc w:val="center"/>
    </w:pPr>
    <w:rPr>
      <w:rFonts w:ascii="Times New Roman" w:hAnsi="Times New Roman" w:cs="Times New Roman"/>
      <w:b/>
      <w:sz w:val="24"/>
      <w:szCs w:val="20"/>
    </w:rPr>
  </w:style>
  <w:style w:type="character" w:customStyle="1" w:styleId="TtuloChar1">
    <w:name w:val="Título Char1"/>
    <w:basedOn w:val="Fontepargpadro"/>
    <w:rsid w:val="00665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arkedcontent">
    <w:name w:val="markedcontent"/>
    <w:basedOn w:val="Fontepargpadro"/>
    <w:qFormat/>
    <w:rsid w:val="00F63BE3"/>
  </w:style>
  <w:style w:type="numbering" w:customStyle="1" w:styleId="Estilo2">
    <w:name w:val="Estilo2"/>
    <w:uiPriority w:val="99"/>
    <w:rsid w:val="007A2E7C"/>
    <w:pPr>
      <w:numPr>
        <w:numId w:val="25"/>
      </w:numPr>
    </w:pPr>
  </w:style>
  <w:style w:type="character" w:customStyle="1" w:styleId="Ttulo3Char">
    <w:name w:val="Título 3 Char"/>
    <w:basedOn w:val="Fontepargpadro"/>
    <w:link w:val="Ttulo3"/>
    <w:qFormat/>
    <w:rsid w:val="00DE0FB0"/>
    <w:rPr>
      <w:rFonts w:ascii="Arial" w:hAnsi="Arial"/>
      <w:sz w:val="24"/>
    </w:rPr>
  </w:style>
  <w:style w:type="character" w:customStyle="1" w:styleId="Ttulo4Char">
    <w:name w:val="Título 4 Char"/>
    <w:basedOn w:val="Fontepargpadro"/>
    <w:link w:val="Ttulo4"/>
    <w:qFormat/>
    <w:rsid w:val="00DE0FB0"/>
    <w:rPr>
      <w:rFonts w:ascii="Arial" w:hAnsi="Arial"/>
      <w:b/>
      <w:shd w:val="clear" w:color="auto" w:fill="A5A5A5"/>
    </w:rPr>
  </w:style>
  <w:style w:type="character" w:customStyle="1" w:styleId="Ttulo6Char">
    <w:name w:val="Título 6 Char"/>
    <w:basedOn w:val="Fontepargpadro"/>
    <w:link w:val="Ttulo6"/>
    <w:qFormat/>
    <w:rsid w:val="00DE0FB0"/>
    <w:rPr>
      <w:rFonts w:ascii="Arial" w:hAnsi="Arial"/>
      <w:b/>
    </w:rPr>
  </w:style>
  <w:style w:type="character" w:customStyle="1" w:styleId="Ttulo7Char">
    <w:name w:val="Título 7 Char"/>
    <w:basedOn w:val="Fontepargpadro"/>
    <w:link w:val="Ttulo7"/>
    <w:qFormat/>
    <w:rsid w:val="00DE0FB0"/>
    <w:rPr>
      <w:rFonts w:ascii="Arial" w:hAnsi="Arial"/>
      <w:b/>
      <w:color w:val="000000"/>
      <w:sz w:val="21"/>
    </w:rPr>
  </w:style>
  <w:style w:type="character" w:customStyle="1" w:styleId="Ttulo8Char">
    <w:name w:val="Título 8 Char"/>
    <w:basedOn w:val="Fontepargpadro"/>
    <w:link w:val="Ttulo8"/>
    <w:qFormat/>
    <w:rsid w:val="00DE0FB0"/>
    <w:rPr>
      <w:b/>
    </w:rPr>
  </w:style>
  <w:style w:type="character" w:customStyle="1" w:styleId="Ttulo9Char">
    <w:name w:val="Título 9 Char"/>
    <w:basedOn w:val="Fontepargpadro"/>
    <w:link w:val="Ttulo9"/>
    <w:qFormat/>
    <w:rsid w:val="00DE0FB0"/>
    <w:rPr>
      <w:rFonts w:ascii="Arial" w:hAnsi="Arial"/>
      <w:b/>
      <w:sz w:val="32"/>
    </w:rPr>
  </w:style>
  <w:style w:type="character" w:customStyle="1" w:styleId="ncoradanotaderodap">
    <w:name w:val="Âncora da nota de rodapé"/>
    <w:rsid w:val="00DE0FB0"/>
    <w:rPr>
      <w:vertAlign w:val="superscript"/>
    </w:rPr>
  </w:style>
  <w:style w:type="character" w:customStyle="1" w:styleId="Linkdainternetvisitado">
    <w:name w:val="Link da internet visitado"/>
    <w:rsid w:val="00DE0FB0"/>
    <w:rPr>
      <w:color w:val="800080"/>
      <w:u w:val="single"/>
    </w:rPr>
  </w:style>
  <w:style w:type="character" w:customStyle="1" w:styleId="TextodenotaderodapChar">
    <w:name w:val="Texto de nota de rodapé Char"/>
    <w:qFormat/>
    <w:rsid w:val="00DE0FB0"/>
  </w:style>
  <w:style w:type="character" w:customStyle="1" w:styleId="RecuodecorpodetextoChar">
    <w:name w:val="Recuo de corpo de texto Char"/>
    <w:qFormat/>
    <w:rsid w:val="00DE0FB0"/>
    <w:rPr>
      <w:rFonts w:ascii="Arial" w:hAnsi="Arial"/>
      <w:sz w:val="24"/>
    </w:rPr>
  </w:style>
  <w:style w:type="character" w:customStyle="1" w:styleId="Ttulo1Char1">
    <w:name w:val="Título 1 Char1"/>
    <w:qFormat/>
    <w:rsid w:val="00DE0FB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SubttuloChar">
    <w:name w:val="Subtítulo Char"/>
    <w:qFormat/>
    <w:rsid w:val="00DE0FB0"/>
    <w:rPr>
      <w:rFonts w:ascii="Arial" w:hAnsi="Arial"/>
      <w:b/>
      <w:sz w:val="24"/>
    </w:rPr>
  </w:style>
  <w:style w:type="character" w:customStyle="1" w:styleId="Corpodetexto2Char">
    <w:name w:val="Corpo de texto 2 Char"/>
    <w:qFormat/>
    <w:rsid w:val="00DE0FB0"/>
    <w:rPr>
      <w:rFonts w:ascii="Arial" w:hAnsi="Arial"/>
      <w:b/>
      <w:sz w:val="24"/>
    </w:rPr>
  </w:style>
  <w:style w:type="character" w:customStyle="1" w:styleId="Recuodecorpodetexto2Char">
    <w:name w:val="Recuo de corpo de texto 2 Char"/>
    <w:qFormat/>
    <w:rsid w:val="00DE0FB0"/>
    <w:rPr>
      <w:sz w:val="24"/>
    </w:rPr>
  </w:style>
  <w:style w:type="character" w:customStyle="1" w:styleId="MapadoDocumentoChar">
    <w:name w:val="Mapa do Documento Char"/>
    <w:qFormat/>
    <w:rsid w:val="00DE0FB0"/>
    <w:rPr>
      <w:rFonts w:ascii="Tahoma" w:hAnsi="Tahoma"/>
      <w:shd w:val="clear" w:color="auto" w:fill="000080"/>
    </w:rPr>
  </w:style>
  <w:style w:type="character" w:customStyle="1" w:styleId="TextosemFormataoChar">
    <w:name w:val="Texto sem Formatação Char"/>
    <w:qFormat/>
    <w:rsid w:val="00DE0FB0"/>
    <w:rPr>
      <w:rFonts w:ascii="Courier New" w:hAnsi="Courier New"/>
    </w:rPr>
  </w:style>
  <w:style w:type="character" w:customStyle="1" w:styleId="Caracteresdenotaderodap">
    <w:name w:val="Caracteres de nota de rodapé"/>
    <w:qFormat/>
    <w:rsid w:val="00DE0FB0"/>
  </w:style>
  <w:style w:type="paragraph" w:styleId="Lista">
    <w:name w:val="List"/>
    <w:basedOn w:val="Corpodetexto"/>
    <w:rsid w:val="00DE0FB0"/>
    <w:pPr>
      <w:suppressAutoHyphens/>
      <w:overflowPunct w:val="0"/>
      <w:spacing w:before="0" w:beforeAutospacing="0" w:after="0" w:afterAutospacing="0"/>
      <w:ind w:right="-136"/>
      <w:jc w:val="both"/>
    </w:pPr>
    <w:rPr>
      <w:rFonts w:cs="Lucida Sans"/>
      <w:sz w:val="22"/>
      <w:szCs w:val="20"/>
    </w:rPr>
  </w:style>
  <w:style w:type="paragraph" w:styleId="Legenda">
    <w:name w:val="caption"/>
    <w:basedOn w:val="Normal"/>
    <w:next w:val="Normal"/>
    <w:qFormat/>
    <w:rsid w:val="00DE0FB0"/>
    <w:pPr>
      <w:widowControl w:val="0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uppressAutoHyphens/>
      <w:overflowPunct w:val="0"/>
      <w:jc w:val="both"/>
    </w:pPr>
    <w:rPr>
      <w:rFonts w:cs="Times New Roman"/>
      <w:b/>
      <w:szCs w:val="20"/>
    </w:rPr>
  </w:style>
  <w:style w:type="paragraph" w:customStyle="1" w:styleId="ndice">
    <w:name w:val="Índice"/>
    <w:basedOn w:val="Normal"/>
    <w:qFormat/>
    <w:rsid w:val="00DE0FB0"/>
    <w:pPr>
      <w:suppressLineNumbers/>
      <w:suppressAutoHyphens/>
      <w:overflowPunct w:val="0"/>
    </w:pPr>
    <w:rPr>
      <w:rFonts w:ascii="Times New Roman" w:hAnsi="Times New Roman" w:cs="Lucida Sans"/>
      <w:szCs w:val="20"/>
    </w:rPr>
  </w:style>
  <w:style w:type="paragraph" w:styleId="Subttulo">
    <w:name w:val="Subtitle"/>
    <w:basedOn w:val="Normal"/>
    <w:link w:val="SubttuloChar1"/>
    <w:qFormat/>
    <w:rsid w:val="00DE0FB0"/>
    <w:pPr>
      <w:suppressAutoHyphens/>
      <w:overflowPunct w:val="0"/>
      <w:ind w:right="51"/>
      <w:jc w:val="center"/>
    </w:pPr>
    <w:rPr>
      <w:rFonts w:cs="Times New Roman"/>
      <w:b/>
      <w:sz w:val="24"/>
      <w:szCs w:val="20"/>
    </w:rPr>
  </w:style>
  <w:style w:type="character" w:customStyle="1" w:styleId="SubttuloChar1">
    <w:name w:val="Subtítulo Char1"/>
    <w:basedOn w:val="Fontepargpadro"/>
    <w:link w:val="Subttulo"/>
    <w:rsid w:val="00DE0FB0"/>
    <w:rPr>
      <w:rFonts w:ascii="Arial" w:hAnsi="Arial"/>
      <w:b/>
      <w:sz w:val="24"/>
    </w:rPr>
  </w:style>
  <w:style w:type="paragraph" w:styleId="Recuodecorpodetexto">
    <w:name w:val="Body Text Indent"/>
    <w:basedOn w:val="Normal"/>
    <w:link w:val="RecuodecorpodetextoChar1"/>
    <w:rsid w:val="00DE0FB0"/>
    <w:pPr>
      <w:suppressAutoHyphens/>
      <w:overflowPunct w:val="0"/>
      <w:ind w:firstLine="1843"/>
      <w:jc w:val="both"/>
    </w:pPr>
    <w:rPr>
      <w:rFonts w:cs="Times New Roman"/>
      <w:sz w:val="24"/>
      <w:szCs w:val="20"/>
    </w:rPr>
  </w:style>
  <w:style w:type="character" w:customStyle="1" w:styleId="RecuodecorpodetextoChar1">
    <w:name w:val="Recuo de corpo de texto Char1"/>
    <w:basedOn w:val="Fontepargpadro"/>
    <w:link w:val="Recuodecorpodetexto"/>
    <w:rsid w:val="00DE0FB0"/>
    <w:rPr>
      <w:rFonts w:ascii="Arial" w:hAnsi="Arial"/>
      <w:sz w:val="24"/>
    </w:rPr>
  </w:style>
  <w:style w:type="paragraph" w:styleId="Recuodecorpodetexto2">
    <w:name w:val="Body Text Indent 2"/>
    <w:basedOn w:val="Normal"/>
    <w:link w:val="Recuodecorpodetexto2Char1"/>
    <w:qFormat/>
    <w:rsid w:val="00DE0FB0"/>
    <w:pPr>
      <w:suppressAutoHyphens/>
      <w:overflowPunct w:val="0"/>
      <w:ind w:firstLine="567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Recuodecorpodetexto2Char1">
    <w:name w:val="Recuo de corpo de texto 2 Char1"/>
    <w:basedOn w:val="Fontepargpadro"/>
    <w:link w:val="Recuodecorpodetexto2"/>
    <w:rsid w:val="00DE0FB0"/>
    <w:rPr>
      <w:sz w:val="24"/>
    </w:rPr>
  </w:style>
  <w:style w:type="paragraph" w:styleId="Textoembloco">
    <w:name w:val="Block Text"/>
    <w:basedOn w:val="Normal"/>
    <w:qFormat/>
    <w:rsid w:val="00DE0FB0"/>
    <w:pPr>
      <w:tabs>
        <w:tab w:val="left" w:pos="709"/>
        <w:tab w:val="left" w:pos="8080"/>
      </w:tabs>
      <w:suppressAutoHyphens/>
      <w:overflowPunct w:val="0"/>
      <w:spacing w:line="260" w:lineRule="exact"/>
      <w:ind w:left="1276" w:right="51" w:hanging="1276"/>
      <w:jc w:val="both"/>
    </w:pPr>
    <w:rPr>
      <w:rFonts w:cs="Times New Roman"/>
      <w:szCs w:val="20"/>
    </w:rPr>
  </w:style>
  <w:style w:type="paragraph" w:styleId="Textodenotaderodap">
    <w:name w:val="footnote text"/>
    <w:basedOn w:val="Normal"/>
    <w:link w:val="TextodenotaderodapChar1"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character" w:customStyle="1" w:styleId="TextodenotaderodapChar1">
    <w:name w:val="Texto de nota de rodapé Char1"/>
    <w:basedOn w:val="Fontepargpadro"/>
    <w:link w:val="Textodenotaderodap"/>
    <w:rsid w:val="00DE0FB0"/>
  </w:style>
  <w:style w:type="paragraph" w:styleId="Corpodetexto2">
    <w:name w:val="Body Text 2"/>
    <w:basedOn w:val="Normal"/>
    <w:link w:val="Corpodetexto2Char1"/>
    <w:qFormat/>
    <w:rsid w:val="00DE0FB0"/>
    <w:pPr>
      <w:suppressAutoHyphens/>
      <w:overflowPunct w:val="0"/>
      <w:jc w:val="both"/>
    </w:pPr>
    <w:rPr>
      <w:rFonts w:cs="Times New Roman"/>
      <w:b/>
      <w:sz w:val="24"/>
      <w:szCs w:val="20"/>
    </w:rPr>
  </w:style>
  <w:style w:type="character" w:customStyle="1" w:styleId="Corpodetexto2Char1">
    <w:name w:val="Corpo de texto 2 Char1"/>
    <w:basedOn w:val="Fontepargpadro"/>
    <w:link w:val="Corpodetexto2"/>
    <w:rsid w:val="00DE0FB0"/>
    <w:rPr>
      <w:rFonts w:ascii="Arial" w:hAnsi="Arial"/>
      <w:b/>
      <w:sz w:val="24"/>
    </w:rPr>
  </w:style>
  <w:style w:type="paragraph" w:styleId="TextosemFormatao">
    <w:name w:val="Plain Text"/>
    <w:basedOn w:val="Normal"/>
    <w:link w:val="TextosemFormataoChar1"/>
    <w:qFormat/>
    <w:rsid w:val="00DE0FB0"/>
    <w:pPr>
      <w:suppressAutoHyphens/>
      <w:overflowPunct w:val="0"/>
    </w:pPr>
    <w:rPr>
      <w:rFonts w:ascii="Courier New" w:hAnsi="Courier New" w:cs="Times New Roman"/>
      <w:szCs w:val="20"/>
    </w:rPr>
  </w:style>
  <w:style w:type="character" w:customStyle="1" w:styleId="TextosemFormataoChar1">
    <w:name w:val="Texto sem Formatação Char1"/>
    <w:basedOn w:val="Fontepargpadro"/>
    <w:link w:val="TextosemFormatao"/>
    <w:rsid w:val="00DE0FB0"/>
    <w:rPr>
      <w:rFonts w:ascii="Courier New" w:hAnsi="Courier New"/>
    </w:rPr>
  </w:style>
  <w:style w:type="paragraph" w:customStyle="1" w:styleId="TTULOCAPTULO">
    <w:name w:val="TÍTULO CAPÍTULO"/>
    <w:qFormat/>
    <w:rsid w:val="00DE0FB0"/>
    <w:pPr>
      <w:keepNext/>
      <w:suppressAutoHyphens/>
      <w:overflowPunct w:val="0"/>
      <w:spacing w:before="1440" w:after="480" w:line="240" w:lineRule="exact"/>
      <w:jc w:val="center"/>
    </w:pPr>
    <w:rPr>
      <w:rFonts w:ascii="Courier" w:hAnsi="Courier"/>
      <w:b/>
      <w:caps/>
      <w:sz w:val="24"/>
    </w:rPr>
  </w:style>
  <w:style w:type="paragraph" w:styleId="Commarcadores2">
    <w:name w:val="List Bullet 2"/>
    <w:basedOn w:val="Normal"/>
    <w:autoRedefine/>
    <w:qFormat/>
    <w:rsid w:val="00DE0FB0"/>
    <w:pPr>
      <w:suppressAutoHyphens/>
      <w:overflowPunct w:val="0"/>
      <w:ind w:left="567" w:hanging="567"/>
      <w:jc w:val="both"/>
    </w:pPr>
    <w:rPr>
      <w:rFonts w:cs="Times New Roman"/>
      <w:sz w:val="22"/>
      <w:szCs w:val="20"/>
    </w:rPr>
  </w:style>
  <w:style w:type="paragraph" w:customStyle="1" w:styleId="Blockquote">
    <w:name w:val="Blockquote"/>
    <w:basedOn w:val="Normal"/>
    <w:qFormat/>
    <w:rsid w:val="00DE0FB0"/>
    <w:pPr>
      <w:suppressAutoHyphens/>
      <w:overflowPunct w:val="0"/>
      <w:spacing w:before="100" w:after="100"/>
      <w:ind w:left="360" w:right="360"/>
    </w:pPr>
    <w:rPr>
      <w:rFonts w:ascii="Times New Roman" w:hAnsi="Times New Roman" w:cs="Times New Roman"/>
      <w:sz w:val="24"/>
      <w:szCs w:val="20"/>
    </w:rPr>
  </w:style>
  <w:style w:type="paragraph" w:customStyle="1" w:styleId="LS">
    <w:name w:val="LS"/>
    <w:qFormat/>
    <w:rsid w:val="00DE0FB0"/>
    <w:pPr>
      <w:suppressAutoHyphens/>
      <w:overflowPunct w:val="0"/>
    </w:pPr>
    <w:rPr>
      <w:rFonts w:ascii="Courier" w:hAnsi="Courier"/>
      <w:sz w:val="24"/>
    </w:rPr>
  </w:style>
  <w:style w:type="paragraph" w:customStyle="1" w:styleId="Corpodetexto31">
    <w:name w:val="Corpo de texto 31"/>
    <w:basedOn w:val="Normal"/>
    <w:qFormat/>
    <w:rsid w:val="00DE0FB0"/>
    <w:pPr>
      <w:widowControl w:val="0"/>
      <w:suppressAutoHyphens/>
      <w:overflowPunct w:val="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Normal10">
    <w:name w:val="Normal1"/>
    <w:qFormat/>
    <w:rsid w:val="00DE0FB0"/>
    <w:pPr>
      <w:widowControl w:val="0"/>
      <w:tabs>
        <w:tab w:val="left" w:pos="536"/>
        <w:tab w:val="left" w:pos="2270"/>
        <w:tab w:val="left" w:pos="4294"/>
      </w:tabs>
      <w:suppressAutoHyphens/>
      <w:overflowPunct w:val="0"/>
      <w:jc w:val="both"/>
    </w:pPr>
    <w:rPr>
      <w:color w:val="000000"/>
      <w:sz w:val="24"/>
    </w:rPr>
  </w:style>
  <w:style w:type="paragraph" w:customStyle="1" w:styleId="NumeradaNegrito">
    <w:name w:val="NumeradaNegrito"/>
    <w:basedOn w:val="Normal"/>
    <w:qFormat/>
    <w:rsid w:val="00DE0FB0"/>
    <w:pPr>
      <w:numPr>
        <w:numId w:val="53"/>
      </w:num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Sumrio1">
    <w:name w:val="toc 1"/>
    <w:basedOn w:val="Normal"/>
    <w:next w:val="Normal"/>
    <w:autoRedefine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MapadoDocumento">
    <w:name w:val="Document Map"/>
    <w:basedOn w:val="Normal"/>
    <w:link w:val="MapadoDocumentoChar1"/>
    <w:qFormat/>
    <w:rsid w:val="00DE0FB0"/>
    <w:pPr>
      <w:shd w:val="clear" w:color="auto" w:fill="000080"/>
      <w:suppressAutoHyphens/>
      <w:overflowPunct w:val="0"/>
    </w:pPr>
    <w:rPr>
      <w:rFonts w:ascii="Tahoma" w:hAnsi="Tahoma" w:cs="Times New Roman"/>
      <w:szCs w:val="20"/>
    </w:rPr>
  </w:style>
  <w:style w:type="character" w:customStyle="1" w:styleId="MapadoDocumentoChar1">
    <w:name w:val="Mapa do Documento Char1"/>
    <w:basedOn w:val="Fontepargpadro"/>
    <w:link w:val="MapadoDocumento"/>
    <w:rsid w:val="00DE0FB0"/>
    <w:rPr>
      <w:rFonts w:ascii="Tahoma" w:hAnsi="Tahoma"/>
      <w:shd w:val="clear" w:color="auto" w:fill="000080"/>
    </w:rPr>
  </w:style>
  <w:style w:type="paragraph" w:customStyle="1" w:styleId="Solon1">
    <w:name w:val="Solon1"/>
    <w:basedOn w:val="Normal"/>
    <w:qFormat/>
    <w:rsid w:val="00DE0FB0"/>
    <w:pPr>
      <w:numPr>
        <w:numId w:val="54"/>
      </w:numPr>
      <w:tabs>
        <w:tab w:val="left" w:pos="360"/>
        <w:tab w:val="left" w:pos="1134"/>
        <w:tab w:val="left" w:pos="1209"/>
      </w:tabs>
      <w:suppressAutoHyphens/>
      <w:overflowPunct w:val="0"/>
      <w:spacing w:after="240"/>
      <w:ind w:left="1209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ontratoTitulo">
    <w:name w:val="ContratoTitulo"/>
    <w:basedOn w:val="Normal"/>
    <w:next w:val="Contrato"/>
    <w:qFormat/>
    <w:rsid w:val="00DE0FB0"/>
    <w:pPr>
      <w:numPr>
        <w:numId w:val="55"/>
      </w:numPr>
      <w:suppressAutoHyphens/>
      <w:overflowPunct w:val="0"/>
      <w:spacing w:after="240"/>
      <w:ind w:left="1701" w:hanging="283"/>
    </w:pPr>
    <w:rPr>
      <w:rFonts w:cs="Times New Roman"/>
      <w:b/>
      <w:sz w:val="24"/>
      <w:szCs w:val="20"/>
    </w:rPr>
  </w:style>
  <w:style w:type="paragraph" w:customStyle="1" w:styleId="Contrato">
    <w:name w:val="Contrato"/>
    <w:basedOn w:val="Normal"/>
    <w:qFormat/>
    <w:rsid w:val="00DE0FB0"/>
    <w:pPr>
      <w:tabs>
        <w:tab w:val="left" w:pos="360"/>
        <w:tab w:val="left" w:pos="926"/>
      </w:tabs>
      <w:suppressAutoHyphens/>
      <w:overflowPunct w:val="0"/>
      <w:spacing w:after="240"/>
      <w:ind w:left="926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BodyText21">
    <w:name w:val="Body Text 21"/>
    <w:basedOn w:val="Normal"/>
    <w:qFormat/>
    <w:rsid w:val="00DE0FB0"/>
    <w:pPr>
      <w:widowControl w:val="0"/>
      <w:suppressAutoHyphens/>
      <w:overflowPunct w:val="0"/>
      <w:spacing w:before="120" w:after="120"/>
    </w:pPr>
    <w:rPr>
      <w:rFonts w:ascii="Times New Roman" w:hAnsi="Times New Roman" w:cs="Times New Roman"/>
      <w:sz w:val="24"/>
      <w:szCs w:val="20"/>
    </w:rPr>
  </w:style>
  <w:style w:type="paragraph" w:customStyle="1" w:styleId="citacao">
    <w:name w:val="citacao"/>
    <w:basedOn w:val="Normal"/>
    <w:qFormat/>
    <w:rsid w:val="00DE0FB0"/>
    <w:pPr>
      <w:suppressAutoHyphens/>
      <w:overflowPunct w:val="0"/>
      <w:spacing w:before="280" w:after="280"/>
    </w:pPr>
    <w:rPr>
      <w:rFonts w:ascii="Times New Roman" w:hAnsi="Times New Roman" w:cs="Times New Roman"/>
      <w:sz w:val="24"/>
    </w:rPr>
  </w:style>
  <w:style w:type="paragraph" w:customStyle="1" w:styleId="TableParagraph">
    <w:name w:val="Table Paragraph"/>
    <w:basedOn w:val="Normal"/>
    <w:qFormat/>
    <w:rsid w:val="00DE0FB0"/>
    <w:pPr>
      <w:widowControl w:val="0"/>
      <w:suppressAutoHyphens/>
      <w:overflowPunct w:val="0"/>
    </w:pPr>
    <w:rPr>
      <w:rFonts w:eastAsia="Arial" w:cs="Arial"/>
      <w:sz w:val="22"/>
      <w:szCs w:val="22"/>
      <w:lang w:val="en-US" w:eastAsia="en-US"/>
    </w:rPr>
  </w:style>
  <w:style w:type="paragraph" w:customStyle="1" w:styleId="Ttulodetabela">
    <w:name w:val="Título de tabela"/>
    <w:basedOn w:val="Contedodatabela"/>
    <w:qFormat/>
    <w:rsid w:val="00DE0FB0"/>
    <w:pPr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834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90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5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6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1268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9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9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3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4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36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955049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330275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070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1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3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7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8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9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9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9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0169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4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85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4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8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8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7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7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6D3DF-0D53-485F-AECC-230F42A3D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11408A-6D5C-4CA6-95AE-BDB1C00B1E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959FA-F200-4562-92EA-5DBB5C9E19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528BA5-19FC-48C9-A2D2-2FFFB193B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0</TotalTime>
  <Pages>2</Pages>
  <Words>230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para Pregão Eletrônico, Serviços Contínuos com dedicação exclusiva de mão de obra. Habilitação Completa e Ampla Participação</vt:lpstr>
    </vt:vector>
  </TitlesOfParts>
  <Company>AGU/CGU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Carolina Ragni Da Silva Pacheco</cp:lastModifiedBy>
  <cp:revision>2</cp:revision>
  <cp:lastPrinted>2023-10-17T17:35:00Z</cp:lastPrinted>
  <dcterms:created xsi:type="dcterms:W3CDTF">2025-04-08T18:37:00Z</dcterms:created>
  <dcterms:modified xsi:type="dcterms:W3CDTF">2025-04-08T18:37:00Z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